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4CE" w:rsidRPr="008226FB" w:rsidRDefault="009644CE" w:rsidP="009644CE">
      <w:pPr>
        <w:spacing w:after="0" w:line="240" w:lineRule="auto"/>
        <w:ind w:firstLine="567"/>
        <w:jc w:val="center"/>
        <w:rPr>
          <w:rFonts w:ascii="Times New Roman" w:hAnsi="Times New Roman" w:cs="Times New Roman"/>
          <w:b/>
          <w:sz w:val="28"/>
          <w:szCs w:val="28"/>
        </w:rPr>
      </w:pPr>
      <w:r w:rsidRPr="008226FB">
        <w:rPr>
          <w:rFonts w:ascii="Times New Roman" w:hAnsi="Times New Roman" w:cs="Times New Roman"/>
          <w:b/>
          <w:sz w:val="28"/>
          <w:szCs w:val="28"/>
        </w:rPr>
        <w:t xml:space="preserve">Бюджетное общеобразовательное учреждение города Омска </w:t>
      </w:r>
    </w:p>
    <w:p w:rsidR="009644CE" w:rsidRPr="008226FB" w:rsidRDefault="008D611F" w:rsidP="009644CE">
      <w:pPr>
        <w:spacing w:after="0" w:line="240" w:lineRule="auto"/>
        <w:ind w:firstLine="567"/>
        <w:jc w:val="center"/>
        <w:rPr>
          <w:rFonts w:ascii="Times New Roman" w:hAnsi="Times New Roman" w:cs="Times New Roman"/>
          <w:b/>
          <w:sz w:val="28"/>
          <w:szCs w:val="28"/>
        </w:rPr>
      </w:pPr>
      <w:r w:rsidRPr="008226FB">
        <w:rPr>
          <w:rFonts w:ascii="Times New Roman" w:hAnsi="Times New Roman" w:cs="Times New Roman"/>
          <w:b/>
          <w:sz w:val="28"/>
          <w:szCs w:val="28"/>
        </w:rPr>
        <w:t>«Гимназия №139»</w:t>
      </w:r>
    </w:p>
    <w:p w:rsidR="008D611F" w:rsidRPr="008226FB" w:rsidRDefault="008D611F" w:rsidP="008D611F">
      <w:pPr>
        <w:spacing w:after="0" w:line="240" w:lineRule="auto"/>
        <w:ind w:firstLine="567"/>
        <w:rPr>
          <w:rFonts w:ascii="Times New Roman" w:hAnsi="Times New Roman" w:cs="Times New Roman"/>
          <w:b/>
          <w:sz w:val="28"/>
          <w:szCs w:val="28"/>
        </w:rPr>
      </w:pPr>
    </w:p>
    <w:p w:rsidR="009644CE" w:rsidRPr="008226FB" w:rsidRDefault="009644CE" w:rsidP="008D611F">
      <w:pPr>
        <w:spacing w:after="0" w:line="240" w:lineRule="auto"/>
        <w:ind w:firstLine="567"/>
        <w:rPr>
          <w:rFonts w:ascii="Times New Roman" w:hAnsi="Times New Roman" w:cs="Times New Roman"/>
          <w:b/>
          <w:sz w:val="28"/>
          <w:szCs w:val="28"/>
        </w:rPr>
      </w:pPr>
    </w:p>
    <w:tbl>
      <w:tblPr>
        <w:tblW w:w="5000" w:type="pct"/>
        <w:tblLayout w:type="fixed"/>
        <w:tblLook w:val="00A0" w:firstRow="1" w:lastRow="0" w:firstColumn="1" w:lastColumn="0" w:noHBand="0" w:noVBand="0"/>
      </w:tblPr>
      <w:tblGrid>
        <w:gridCol w:w="1951"/>
        <w:gridCol w:w="3545"/>
        <w:gridCol w:w="4075"/>
      </w:tblGrid>
      <w:tr w:rsidR="009644CE" w:rsidRPr="008226FB" w:rsidTr="008226FB">
        <w:tc>
          <w:tcPr>
            <w:tcW w:w="1019" w:type="pct"/>
          </w:tcPr>
          <w:p w:rsidR="009644CE" w:rsidRPr="008226FB" w:rsidRDefault="009644CE" w:rsidP="007D1BAE">
            <w:pPr>
              <w:tabs>
                <w:tab w:val="left" w:pos="9288"/>
              </w:tabs>
              <w:spacing w:after="0" w:line="240" w:lineRule="auto"/>
              <w:ind w:firstLine="284"/>
              <w:jc w:val="both"/>
              <w:rPr>
                <w:rFonts w:ascii="Times New Roman" w:hAnsi="Times New Roman" w:cs="Times New Roman"/>
                <w:sz w:val="28"/>
                <w:szCs w:val="28"/>
              </w:rPr>
            </w:pPr>
          </w:p>
        </w:tc>
        <w:tc>
          <w:tcPr>
            <w:tcW w:w="1852" w:type="pct"/>
          </w:tcPr>
          <w:p w:rsidR="009644CE" w:rsidRPr="008226FB" w:rsidRDefault="009644CE" w:rsidP="007D1BAE">
            <w:pPr>
              <w:tabs>
                <w:tab w:val="left" w:pos="9288"/>
              </w:tabs>
              <w:spacing w:after="0" w:line="240" w:lineRule="auto"/>
              <w:ind w:firstLine="284"/>
              <w:rPr>
                <w:rFonts w:ascii="Times New Roman" w:hAnsi="Times New Roman" w:cs="Times New Roman"/>
                <w:b/>
                <w:sz w:val="28"/>
                <w:szCs w:val="28"/>
              </w:rPr>
            </w:pPr>
            <w:r w:rsidRPr="008226FB">
              <w:rPr>
                <w:rFonts w:ascii="Times New Roman" w:hAnsi="Times New Roman" w:cs="Times New Roman"/>
                <w:b/>
                <w:sz w:val="28"/>
                <w:szCs w:val="28"/>
              </w:rPr>
              <w:t>СОГЛАСОВАНО</w:t>
            </w:r>
          </w:p>
          <w:p w:rsidR="009644CE" w:rsidRPr="008226FB" w:rsidRDefault="009644CE" w:rsidP="007D1BAE">
            <w:pPr>
              <w:tabs>
                <w:tab w:val="left" w:pos="9288"/>
              </w:tabs>
              <w:spacing w:after="0" w:line="240" w:lineRule="auto"/>
              <w:ind w:firstLine="284"/>
              <w:rPr>
                <w:rFonts w:ascii="Times New Roman" w:hAnsi="Times New Roman" w:cs="Times New Roman"/>
                <w:sz w:val="28"/>
                <w:szCs w:val="28"/>
              </w:rPr>
            </w:pPr>
            <w:r w:rsidRPr="008226FB">
              <w:rPr>
                <w:rFonts w:ascii="Times New Roman" w:hAnsi="Times New Roman" w:cs="Times New Roman"/>
                <w:sz w:val="28"/>
                <w:szCs w:val="28"/>
              </w:rPr>
              <w:t>Протокол МС</w:t>
            </w:r>
          </w:p>
          <w:p w:rsidR="009644CE" w:rsidRPr="008226FB" w:rsidRDefault="009644CE" w:rsidP="007D1BAE">
            <w:pPr>
              <w:tabs>
                <w:tab w:val="left" w:pos="9288"/>
              </w:tabs>
              <w:spacing w:after="0" w:line="240" w:lineRule="auto"/>
              <w:ind w:firstLine="284"/>
              <w:jc w:val="both"/>
              <w:rPr>
                <w:rFonts w:ascii="Times New Roman" w:hAnsi="Times New Roman" w:cs="Times New Roman"/>
                <w:sz w:val="28"/>
                <w:szCs w:val="28"/>
              </w:rPr>
            </w:pPr>
          </w:p>
          <w:p w:rsidR="009644CE" w:rsidRPr="008226FB" w:rsidRDefault="009644CE" w:rsidP="007D1BAE">
            <w:pPr>
              <w:tabs>
                <w:tab w:val="left" w:pos="9288"/>
              </w:tabs>
              <w:spacing w:after="0" w:line="240" w:lineRule="auto"/>
              <w:ind w:firstLine="284"/>
              <w:jc w:val="both"/>
              <w:rPr>
                <w:rFonts w:ascii="Times New Roman" w:hAnsi="Times New Roman" w:cs="Times New Roman"/>
                <w:sz w:val="28"/>
                <w:szCs w:val="28"/>
              </w:rPr>
            </w:pPr>
          </w:p>
          <w:p w:rsidR="009644CE" w:rsidRPr="008226FB" w:rsidRDefault="009644CE" w:rsidP="007D1BAE">
            <w:pPr>
              <w:tabs>
                <w:tab w:val="left" w:pos="9288"/>
              </w:tabs>
              <w:spacing w:after="0" w:line="240" w:lineRule="auto"/>
              <w:ind w:firstLine="284"/>
              <w:jc w:val="both"/>
              <w:rPr>
                <w:rFonts w:ascii="Times New Roman" w:hAnsi="Times New Roman" w:cs="Times New Roman"/>
                <w:sz w:val="28"/>
                <w:szCs w:val="28"/>
              </w:rPr>
            </w:pPr>
            <w:r w:rsidRPr="008226FB">
              <w:rPr>
                <w:rFonts w:ascii="Times New Roman" w:hAnsi="Times New Roman" w:cs="Times New Roman"/>
                <w:sz w:val="28"/>
                <w:szCs w:val="28"/>
              </w:rPr>
              <w:t>_______Т.П. Артемьева</w:t>
            </w:r>
          </w:p>
          <w:p w:rsidR="009644CE" w:rsidRPr="008226FB" w:rsidRDefault="009644CE" w:rsidP="00B21E25">
            <w:pPr>
              <w:tabs>
                <w:tab w:val="left" w:pos="9288"/>
              </w:tabs>
              <w:spacing w:after="0" w:line="240" w:lineRule="auto"/>
              <w:jc w:val="both"/>
              <w:rPr>
                <w:rFonts w:ascii="Times New Roman" w:hAnsi="Times New Roman" w:cs="Times New Roman"/>
                <w:sz w:val="28"/>
                <w:szCs w:val="28"/>
              </w:rPr>
            </w:pPr>
          </w:p>
        </w:tc>
        <w:tc>
          <w:tcPr>
            <w:tcW w:w="2129" w:type="pct"/>
          </w:tcPr>
          <w:p w:rsidR="009644CE" w:rsidRPr="008226FB" w:rsidRDefault="009644CE" w:rsidP="007D1BAE">
            <w:pPr>
              <w:tabs>
                <w:tab w:val="left" w:pos="9288"/>
              </w:tabs>
              <w:spacing w:after="0" w:line="240" w:lineRule="auto"/>
              <w:ind w:firstLine="284"/>
              <w:rPr>
                <w:rFonts w:ascii="Times New Roman" w:hAnsi="Times New Roman" w:cs="Times New Roman"/>
                <w:b/>
                <w:sz w:val="28"/>
                <w:szCs w:val="28"/>
              </w:rPr>
            </w:pPr>
            <w:r w:rsidRPr="008226FB">
              <w:rPr>
                <w:rFonts w:ascii="Times New Roman" w:hAnsi="Times New Roman" w:cs="Times New Roman"/>
                <w:b/>
                <w:sz w:val="28"/>
                <w:szCs w:val="28"/>
              </w:rPr>
              <w:t>УТВЕРЖДЕНО</w:t>
            </w:r>
          </w:p>
          <w:p w:rsidR="009644CE" w:rsidRPr="008226FB" w:rsidRDefault="009644CE" w:rsidP="007D1BAE">
            <w:pPr>
              <w:tabs>
                <w:tab w:val="left" w:pos="9288"/>
              </w:tabs>
              <w:spacing w:after="0" w:line="240" w:lineRule="auto"/>
              <w:ind w:firstLine="284"/>
              <w:jc w:val="both"/>
              <w:rPr>
                <w:rFonts w:ascii="Times New Roman" w:hAnsi="Times New Roman" w:cs="Times New Roman"/>
                <w:sz w:val="28"/>
                <w:szCs w:val="28"/>
              </w:rPr>
            </w:pPr>
            <w:r w:rsidRPr="008226FB">
              <w:rPr>
                <w:rFonts w:ascii="Times New Roman" w:hAnsi="Times New Roman" w:cs="Times New Roman"/>
                <w:sz w:val="28"/>
                <w:szCs w:val="28"/>
              </w:rPr>
              <w:t xml:space="preserve">Приказом директора БОУ </w:t>
            </w:r>
          </w:p>
          <w:p w:rsidR="009644CE" w:rsidRPr="008226FB" w:rsidRDefault="009644CE" w:rsidP="007D1BAE">
            <w:pPr>
              <w:tabs>
                <w:tab w:val="left" w:pos="9288"/>
              </w:tabs>
              <w:spacing w:after="0" w:line="240" w:lineRule="auto"/>
              <w:ind w:firstLine="284"/>
              <w:jc w:val="both"/>
              <w:rPr>
                <w:rFonts w:ascii="Times New Roman" w:hAnsi="Times New Roman" w:cs="Times New Roman"/>
                <w:sz w:val="28"/>
                <w:szCs w:val="28"/>
              </w:rPr>
            </w:pPr>
            <w:r w:rsidRPr="008226FB">
              <w:rPr>
                <w:rFonts w:ascii="Times New Roman" w:hAnsi="Times New Roman" w:cs="Times New Roman"/>
                <w:sz w:val="28"/>
                <w:szCs w:val="28"/>
              </w:rPr>
              <w:t>г. Омска «Гимназия № 139»</w:t>
            </w:r>
          </w:p>
          <w:p w:rsidR="009644CE" w:rsidRPr="008226FB" w:rsidRDefault="009644CE" w:rsidP="007D1BAE">
            <w:pPr>
              <w:tabs>
                <w:tab w:val="left" w:pos="9288"/>
              </w:tabs>
              <w:spacing w:after="0" w:line="240" w:lineRule="auto"/>
              <w:ind w:firstLine="284"/>
              <w:jc w:val="both"/>
              <w:rPr>
                <w:rFonts w:ascii="Times New Roman" w:hAnsi="Times New Roman" w:cs="Times New Roman"/>
                <w:sz w:val="28"/>
                <w:szCs w:val="28"/>
              </w:rPr>
            </w:pPr>
          </w:p>
          <w:p w:rsidR="009644CE" w:rsidRPr="008226FB" w:rsidRDefault="009644CE" w:rsidP="007D1BAE">
            <w:pPr>
              <w:tabs>
                <w:tab w:val="left" w:pos="9288"/>
              </w:tabs>
              <w:spacing w:after="0" w:line="240" w:lineRule="auto"/>
              <w:ind w:firstLine="284"/>
              <w:jc w:val="both"/>
              <w:rPr>
                <w:rFonts w:ascii="Times New Roman" w:hAnsi="Times New Roman" w:cs="Times New Roman"/>
                <w:sz w:val="28"/>
                <w:szCs w:val="28"/>
              </w:rPr>
            </w:pPr>
            <w:r w:rsidRPr="008226FB">
              <w:rPr>
                <w:rFonts w:ascii="Times New Roman" w:hAnsi="Times New Roman" w:cs="Times New Roman"/>
                <w:sz w:val="28"/>
                <w:szCs w:val="28"/>
              </w:rPr>
              <w:t>_________М.С. Поминова</w:t>
            </w:r>
          </w:p>
          <w:p w:rsidR="009644CE" w:rsidRPr="008226FB" w:rsidRDefault="009644CE" w:rsidP="00B21E25">
            <w:pPr>
              <w:tabs>
                <w:tab w:val="left" w:pos="9288"/>
              </w:tabs>
              <w:spacing w:after="0" w:line="240" w:lineRule="auto"/>
              <w:ind w:firstLine="284"/>
              <w:jc w:val="both"/>
              <w:rPr>
                <w:rFonts w:ascii="Times New Roman" w:hAnsi="Times New Roman" w:cs="Times New Roman"/>
                <w:sz w:val="28"/>
                <w:szCs w:val="28"/>
              </w:rPr>
            </w:pPr>
          </w:p>
        </w:tc>
      </w:tr>
    </w:tbl>
    <w:p w:rsidR="009644CE" w:rsidRPr="008226FB" w:rsidRDefault="009644CE" w:rsidP="009644CE">
      <w:pPr>
        <w:widowControl w:val="0"/>
        <w:autoSpaceDE w:val="0"/>
        <w:autoSpaceDN w:val="0"/>
        <w:adjustRightInd w:val="0"/>
        <w:spacing w:after="0" w:line="240" w:lineRule="auto"/>
        <w:ind w:firstLine="567"/>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8226FB">
        <w:rPr>
          <w:rFonts w:ascii="Times New Roman" w:hAnsi="Times New Roman" w:cs="Times New Roman"/>
          <w:b/>
          <w:bCs/>
          <w:sz w:val="28"/>
          <w:szCs w:val="28"/>
        </w:rPr>
        <w:t>РАБОЧАЯ ПРОГРАММА</w:t>
      </w:r>
    </w:p>
    <w:p w:rsidR="007F27B8" w:rsidRDefault="007F27B8"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8226FB">
        <w:rPr>
          <w:rFonts w:ascii="Times New Roman" w:hAnsi="Times New Roman" w:cs="Times New Roman"/>
          <w:sz w:val="28"/>
          <w:szCs w:val="28"/>
        </w:rPr>
        <w:t xml:space="preserve">курсу внеурочной деятельности </w:t>
      </w: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roofErr w:type="gramStart"/>
      <w:r w:rsidRPr="008226FB">
        <w:rPr>
          <w:rFonts w:ascii="Times New Roman" w:hAnsi="Times New Roman" w:cs="Times New Roman"/>
          <w:sz w:val="28"/>
          <w:szCs w:val="28"/>
          <w:u w:val="single"/>
        </w:rPr>
        <w:t>Кружок</w:t>
      </w:r>
      <w:r w:rsidR="00F01697">
        <w:rPr>
          <w:rFonts w:ascii="Times New Roman" w:hAnsi="Times New Roman" w:cs="Times New Roman"/>
          <w:sz w:val="28"/>
          <w:szCs w:val="28"/>
          <w:u w:val="single"/>
        </w:rPr>
        <w:t>:</w:t>
      </w:r>
      <w:r w:rsidRPr="008226FB">
        <w:rPr>
          <w:rFonts w:ascii="Times New Roman" w:hAnsi="Times New Roman" w:cs="Times New Roman"/>
          <w:sz w:val="28"/>
          <w:szCs w:val="28"/>
          <w:u w:val="single"/>
        </w:rPr>
        <w:t xml:space="preserve">  «</w:t>
      </w:r>
      <w:proofErr w:type="gramEnd"/>
      <w:r w:rsidR="008D611F" w:rsidRPr="008226FB">
        <w:rPr>
          <w:rFonts w:ascii="Times New Roman" w:hAnsi="Times New Roman" w:cs="Times New Roman"/>
          <w:sz w:val="28"/>
          <w:szCs w:val="28"/>
          <w:u w:val="single"/>
        </w:rPr>
        <w:t>Конструирование из бумаги</w:t>
      </w:r>
      <w:r w:rsidRPr="008226FB">
        <w:rPr>
          <w:rFonts w:ascii="Times New Roman" w:hAnsi="Times New Roman" w:cs="Times New Roman"/>
          <w:sz w:val="28"/>
          <w:szCs w:val="28"/>
          <w:u w:val="single"/>
        </w:rPr>
        <w:t xml:space="preserve">» </w:t>
      </w: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8226FB">
        <w:rPr>
          <w:rFonts w:ascii="Times New Roman" w:hAnsi="Times New Roman" w:cs="Times New Roman"/>
          <w:sz w:val="28"/>
          <w:szCs w:val="28"/>
        </w:rPr>
        <w:t>на 20</w:t>
      </w:r>
      <w:r w:rsidR="008D611F" w:rsidRPr="008226FB">
        <w:rPr>
          <w:rFonts w:ascii="Times New Roman" w:hAnsi="Times New Roman" w:cs="Times New Roman"/>
          <w:sz w:val="28"/>
          <w:szCs w:val="28"/>
        </w:rPr>
        <w:t>20</w:t>
      </w:r>
      <w:r w:rsidRPr="008226FB">
        <w:rPr>
          <w:rFonts w:ascii="Times New Roman" w:hAnsi="Times New Roman" w:cs="Times New Roman"/>
          <w:sz w:val="28"/>
          <w:szCs w:val="28"/>
        </w:rPr>
        <w:t>-20</w:t>
      </w:r>
      <w:r w:rsidR="008D611F" w:rsidRPr="008226FB">
        <w:rPr>
          <w:rFonts w:ascii="Times New Roman" w:hAnsi="Times New Roman" w:cs="Times New Roman"/>
          <w:sz w:val="28"/>
          <w:szCs w:val="28"/>
        </w:rPr>
        <w:t>21</w:t>
      </w:r>
      <w:r w:rsidRPr="008226FB">
        <w:rPr>
          <w:rFonts w:ascii="Times New Roman" w:hAnsi="Times New Roman" w:cs="Times New Roman"/>
          <w:sz w:val="28"/>
          <w:szCs w:val="28"/>
        </w:rPr>
        <w:t xml:space="preserve"> учебный год</w:t>
      </w: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EF24E0" w:rsidRPr="008226FB" w:rsidRDefault="00EF24E0"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8226FB">
        <w:rPr>
          <w:rFonts w:ascii="Times New Roman" w:hAnsi="Times New Roman" w:cs="Times New Roman"/>
          <w:sz w:val="28"/>
          <w:szCs w:val="28"/>
        </w:rPr>
        <w:t>Количество часов в неделю</w:t>
      </w:r>
      <w:r w:rsidR="00BD3D37" w:rsidRPr="008226FB">
        <w:rPr>
          <w:rFonts w:ascii="Times New Roman" w:hAnsi="Times New Roman" w:cs="Times New Roman"/>
          <w:sz w:val="28"/>
          <w:szCs w:val="28"/>
        </w:rPr>
        <w:t>:</w:t>
      </w:r>
      <w:r w:rsidRPr="008226FB">
        <w:rPr>
          <w:rFonts w:ascii="Times New Roman" w:hAnsi="Times New Roman" w:cs="Times New Roman"/>
          <w:sz w:val="28"/>
          <w:szCs w:val="28"/>
        </w:rPr>
        <w:t xml:space="preserve"> </w:t>
      </w:r>
      <w:r w:rsidRPr="008226FB">
        <w:rPr>
          <w:rFonts w:ascii="Times New Roman" w:hAnsi="Times New Roman" w:cs="Times New Roman"/>
          <w:sz w:val="28"/>
          <w:szCs w:val="28"/>
          <w:u w:val="single"/>
        </w:rPr>
        <w:t xml:space="preserve">9 </w:t>
      </w:r>
    </w:p>
    <w:p w:rsidR="009644CE" w:rsidRPr="008226FB" w:rsidRDefault="009644CE" w:rsidP="009644CE">
      <w:pPr>
        <w:autoSpaceDE w:val="0"/>
        <w:autoSpaceDN w:val="0"/>
        <w:adjustRightInd w:val="0"/>
        <w:spacing w:after="0" w:line="240" w:lineRule="auto"/>
        <w:ind w:firstLine="567"/>
        <w:jc w:val="right"/>
        <w:rPr>
          <w:rFonts w:ascii="Times New Roman" w:hAnsi="Times New Roman" w:cs="Times New Roman"/>
          <w:sz w:val="28"/>
          <w:szCs w:val="28"/>
          <w:u w:val="single"/>
        </w:rPr>
      </w:pPr>
      <w:r w:rsidRPr="008226FB">
        <w:rPr>
          <w:rFonts w:ascii="Times New Roman" w:hAnsi="Times New Roman" w:cs="Times New Roman"/>
          <w:sz w:val="28"/>
          <w:szCs w:val="28"/>
        </w:rPr>
        <w:t xml:space="preserve">Количество часов в </w:t>
      </w:r>
      <w:r w:rsidR="008D611F" w:rsidRPr="008226FB">
        <w:rPr>
          <w:rFonts w:ascii="Times New Roman" w:hAnsi="Times New Roman" w:cs="Times New Roman"/>
          <w:sz w:val="28"/>
          <w:szCs w:val="28"/>
        </w:rPr>
        <w:t>отчетный период</w:t>
      </w:r>
      <w:r w:rsidR="00BD3D37" w:rsidRPr="008226FB">
        <w:rPr>
          <w:rFonts w:ascii="Times New Roman" w:hAnsi="Times New Roman" w:cs="Times New Roman"/>
          <w:sz w:val="28"/>
          <w:szCs w:val="28"/>
        </w:rPr>
        <w:t>:</w:t>
      </w:r>
      <w:r w:rsidRPr="008226FB">
        <w:rPr>
          <w:rFonts w:ascii="Times New Roman" w:hAnsi="Times New Roman" w:cs="Times New Roman"/>
          <w:sz w:val="28"/>
          <w:szCs w:val="28"/>
        </w:rPr>
        <w:t xml:space="preserve"> </w:t>
      </w:r>
      <w:r w:rsidR="008D611F" w:rsidRPr="008226FB">
        <w:rPr>
          <w:rFonts w:ascii="Times New Roman" w:hAnsi="Times New Roman" w:cs="Times New Roman"/>
          <w:sz w:val="28"/>
          <w:szCs w:val="28"/>
          <w:u w:val="single"/>
        </w:rPr>
        <w:t>144</w:t>
      </w:r>
    </w:p>
    <w:p w:rsidR="009644CE" w:rsidRPr="008226FB" w:rsidRDefault="009644CE" w:rsidP="009644CE">
      <w:pPr>
        <w:tabs>
          <w:tab w:val="left" w:pos="3990"/>
        </w:tabs>
        <w:spacing w:after="0" w:line="240" w:lineRule="auto"/>
        <w:ind w:firstLine="567"/>
        <w:jc w:val="right"/>
        <w:rPr>
          <w:rFonts w:ascii="Times New Roman" w:hAnsi="Times New Roman" w:cs="Times New Roman"/>
          <w:sz w:val="28"/>
          <w:szCs w:val="28"/>
          <w:u w:val="single"/>
        </w:rPr>
      </w:pPr>
      <w:r w:rsidRPr="008226FB">
        <w:rPr>
          <w:rFonts w:ascii="Times New Roman" w:hAnsi="Times New Roman" w:cs="Times New Roman"/>
          <w:sz w:val="28"/>
          <w:szCs w:val="28"/>
        </w:rPr>
        <w:t xml:space="preserve">Учитель: </w:t>
      </w:r>
      <w:r w:rsidR="008D611F" w:rsidRPr="008226FB">
        <w:rPr>
          <w:rFonts w:ascii="Times New Roman" w:hAnsi="Times New Roman" w:cs="Times New Roman"/>
          <w:sz w:val="28"/>
          <w:szCs w:val="28"/>
          <w:u w:val="single"/>
        </w:rPr>
        <w:t>Симонян Карине Геворговна</w:t>
      </w:r>
    </w:p>
    <w:p w:rsidR="009644CE" w:rsidRPr="00EF24E0" w:rsidRDefault="009644CE" w:rsidP="00EF24E0">
      <w:pPr>
        <w:tabs>
          <w:tab w:val="left" w:pos="3990"/>
        </w:tabs>
        <w:spacing w:after="0" w:line="240" w:lineRule="auto"/>
        <w:ind w:firstLine="567"/>
        <w:jc w:val="center"/>
        <w:rPr>
          <w:rFonts w:ascii="Times New Roman" w:hAnsi="Times New Roman" w:cs="Times New Roman"/>
          <w:sz w:val="28"/>
          <w:szCs w:val="28"/>
        </w:rPr>
      </w:pPr>
    </w:p>
    <w:p w:rsidR="009644CE" w:rsidRPr="008226FB" w:rsidRDefault="009644CE" w:rsidP="00EF24E0">
      <w:pPr>
        <w:tabs>
          <w:tab w:val="left" w:pos="3990"/>
        </w:tabs>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BD3D37" w:rsidRDefault="00BD3D37"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0773C8" w:rsidRDefault="000773C8"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0773C8" w:rsidRDefault="000773C8" w:rsidP="009644CE">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9644CE" w:rsidRPr="008226FB" w:rsidRDefault="009644CE" w:rsidP="009644CE">
      <w:pPr>
        <w:spacing w:after="0" w:line="240" w:lineRule="auto"/>
        <w:ind w:firstLine="709"/>
        <w:contextualSpacing/>
        <w:jc w:val="center"/>
        <w:rPr>
          <w:rFonts w:ascii="Times New Roman" w:hAnsi="Times New Roman" w:cs="Times New Roman"/>
          <w:sz w:val="28"/>
          <w:szCs w:val="28"/>
        </w:rPr>
      </w:pPr>
      <w:r w:rsidRPr="008226FB">
        <w:rPr>
          <w:rFonts w:ascii="Times New Roman" w:hAnsi="Times New Roman" w:cs="Times New Roman"/>
          <w:sz w:val="28"/>
          <w:szCs w:val="28"/>
        </w:rPr>
        <w:t xml:space="preserve">Омск </w:t>
      </w:r>
      <w:r w:rsidR="00465BFE" w:rsidRPr="008226FB">
        <w:rPr>
          <w:rFonts w:ascii="Times New Roman" w:hAnsi="Times New Roman" w:cs="Times New Roman"/>
          <w:sz w:val="28"/>
          <w:szCs w:val="28"/>
        </w:rPr>
        <w:t>–</w:t>
      </w:r>
      <w:r w:rsidRPr="008226FB">
        <w:rPr>
          <w:rFonts w:ascii="Times New Roman" w:hAnsi="Times New Roman" w:cs="Times New Roman"/>
          <w:sz w:val="28"/>
          <w:szCs w:val="28"/>
        </w:rPr>
        <w:t xml:space="preserve"> 2021</w:t>
      </w:r>
    </w:p>
    <w:p w:rsidR="00465BFE" w:rsidRPr="008226FB" w:rsidRDefault="00465BFE" w:rsidP="009644CE">
      <w:pPr>
        <w:spacing w:after="0" w:line="240" w:lineRule="auto"/>
        <w:ind w:firstLine="709"/>
        <w:contextualSpacing/>
        <w:jc w:val="center"/>
        <w:rPr>
          <w:rFonts w:ascii="Times New Roman" w:eastAsia="Calibri" w:hAnsi="Times New Roman" w:cs="Times New Roman"/>
          <w:b/>
          <w:sz w:val="28"/>
          <w:szCs w:val="28"/>
        </w:rPr>
      </w:pPr>
    </w:p>
    <w:p w:rsidR="00E2519A" w:rsidRPr="008226FB" w:rsidRDefault="00F01540" w:rsidP="002E09BE">
      <w:pPr>
        <w:spacing w:after="0" w:line="240" w:lineRule="auto"/>
        <w:ind w:firstLine="709"/>
        <w:contextualSpacing/>
        <w:jc w:val="center"/>
        <w:rPr>
          <w:rFonts w:ascii="Times New Roman" w:eastAsia="Calibri" w:hAnsi="Times New Roman" w:cs="Times New Roman"/>
          <w:b/>
          <w:sz w:val="28"/>
          <w:szCs w:val="28"/>
        </w:rPr>
      </w:pPr>
      <w:r w:rsidRPr="008226FB">
        <w:rPr>
          <w:rFonts w:ascii="Times New Roman" w:eastAsia="Calibri" w:hAnsi="Times New Roman" w:cs="Times New Roman"/>
          <w:b/>
          <w:sz w:val="28"/>
          <w:szCs w:val="28"/>
        </w:rPr>
        <w:lastRenderedPageBreak/>
        <w:t xml:space="preserve">1. </w:t>
      </w:r>
      <w:r w:rsidR="00CB4ED6" w:rsidRPr="008226FB">
        <w:rPr>
          <w:rFonts w:ascii="Times New Roman" w:eastAsia="Calibri" w:hAnsi="Times New Roman" w:cs="Times New Roman"/>
          <w:b/>
          <w:sz w:val="28"/>
          <w:szCs w:val="28"/>
        </w:rPr>
        <w:t>Пояснительная записка.</w:t>
      </w:r>
    </w:p>
    <w:p w:rsidR="009644CE" w:rsidRPr="008226FB" w:rsidRDefault="009644CE" w:rsidP="009644CE">
      <w:pPr>
        <w:spacing w:after="0" w:line="240" w:lineRule="auto"/>
        <w:contextualSpacing/>
        <w:rPr>
          <w:rFonts w:ascii="Times New Roman" w:eastAsia="Calibri" w:hAnsi="Times New Roman" w:cs="Times New Roman"/>
          <w:b/>
          <w:sz w:val="28"/>
          <w:szCs w:val="28"/>
        </w:rPr>
      </w:pPr>
    </w:p>
    <w:p w:rsidR="00E2519A" w:rsidRPr="008226FB" w:rsidRDefault="00E2519A" w:rsidP="007B1090">
      <w:pPr>
        <w:suppressAutoHyphens/>
        <w:spacing w:after="0" w:line="240" w:lineRule="auto"/>
        <w:ind w:firstLine="709"/>
        <w:jc w:val="both"/>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Среди многообразия видов творческой деятельности конструирование занимает одно из ведущих положений. Этот вид деятельности связан с эмоциональной стороной жизни человека, в ней находят своё отражение особенности восприятия человеком окружающего мира: природы, общественной жизни, а также особенности развития воображения. В конструировании проявляются многие психические процессы, но, пожалуй, наиболее ярко - творческое воображение и мышление. Одним из видов конструирования является конструирование из бумаги. Это один из видов технической деятельности, заключающейся в воспроизведении объектов окружающей действительности в увеличенном и уменьшенном масштабе путём копирования объектов в соответствии со схемами, чертежами, без внесения существенных изменений.</w:t>
      </w:r>
    </w:p>
    <w:p w:rsidR="00E2519A" w:rsidRPr="008226FB" w:rsidRDefault="00E2519A" w:rsidP="007B1090">
      <w:pPr>
        <w:suppressAutoHyphens/>
        <w:spacing w:after="0" w:line="240" w:lineRule="auto"/>
        <w:ind w:firstLine="709"/>
        <w:jc w:val="both"/>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 xml:space="preserve">Детское объединение конструирование из бумаги – одна из форм распространения среди учащихся знаний по основам машиностроения, воспитания у них интереса к техническим специальностям. Работа </w:t>
      </w:r>
      <w:r w:rsidR="009C1B85" w:rsidRPr="008226FB">
        <w:rPr>
          <w:rFonts w:ascii="Times New Roman" w:eastAsia="Times New Roman" w:hAnsi="Times New Roman" w:cs="Times New Roman"/>
          <w:sz w:val="28"/>
          <w:szCs w:val="28"/>
          <w:lang w:eastAsia="ar-SA"/>
        </w:rPr>
        <w:t xml:space="preserve">в </w:t>
      </w:r>
      <w:r w:rsidRPr="008226FB">
        <w:rPr>
          <w:rFonts w:ascii="Times New Roman" w:eastAsia="Times New Roman" w:hAnsi="Times New Roman" w:cs="Times New Roman"/>
          <w:sz w:val="28"/>
          <w:szCs w:val="28"/>
          <w:lang w:eastAsia="ar-SA"/>
        </w:rPr>
        <w:t>объединении позволяет воспитывать у ребят дух коллективизма, прививает целеустремлённость, развивает внимательность, интерес к технике и техническое мышление. Готовить младших школьников к конструкторско-</w:t>
      </w:r>
      <w:r w:rsidR="00CB4ED6" w:rsidRPr="008226FB">
        <w:rPr>
          <w:rFonts w:ascii="Times New Roman" w:eastAsia="Times New Roman" w:hAnsi="Times New Roman" w:cs="Times New Roman"/>
          <w:sz w:val="28"/>
          <w:szCs w:val="28"/>
          <w:lang w:eastAsia="ar-SA"/>
        </w:rPr>
        <w:t>технологической</w:t>
      </w:r>
      <w:r w:rsidRPr="008226FB">
        <w:rPr>
          <w:rFonts w:ascii="Times New Roman" w:eastAsia="Times New Roman" w:hAnsi="Times New Roman" w:cs="Times New Roman"/>
          <w:sz w:val="28"/>
          <w:szCs w:val="28"/>
          <w:lang w:eastAsia="ar-SA"/>
        </w:rPr>
        <w:t xml:space="preserve"> деятельности – это значит учить детей наблюдать, размышлять, представлять, фантазировать и предполагать форму, устройство (конструкцию) изделия.  </w:t>
      </w:r>
    </w:p>
    <w:p w:rsidR="00E23BD5" w:rsidRPr="008226FB" w:rsidRDefault="00E2519A" w:rsidP="007B1090">
      <w:pPr>
        <w:suppressAutoHyphens/>
        <w:spacing w:after="0" w:line="240" w:lineRule="auto"/>
        <w:ind w:firstLine="709"/>
        <w:jc w:val="both"/>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 xml:space="preserve">Конструирование из бумаги – одно из направлений моделирования. Магия превращения плоского листа бумаги в объёмную конструкцию не оставляют равнодушным не только детей, но и взрослых. Доступность материала, применение простого канцелярского инструмента (на ранних стадиях), не сложные приёмы работы с </w:t>
      </w:r>
      <w:proofErr w:type="gramStart"/>
      <w:r w:rsidRPr="008226FB">
        <w:rPr>
          <w:rFonts w:ascii="Times New Roman" w:eastAsia="Times New Roman" w:hAnsi="Times New Roman" w:cs="Times New Roman"/>
          <w:sz w:val="28"/>
          <w:szCs w:val="28"/>
          <w:lang w:eastAsia="ar-SA"/>
        </w:rPr>
        <w:t>бумагой  дают</w:t>
      </w:r>
      <w:proofErr w:type="gramEnd"/>
      <w:r w:rsidRPr="008226FB">
        <w:rPr>
          <w:rFonts w:ascii="Times New Roman" w:eastAsia="Times New Roman" w:hAnsi="Times New Roman" w:cs="Times New Roman"/>
          <w:sz w:val="28"/>
          <w:szCs w:val="28"/>
          <w:lang w:eastAsia="ar-SA"/>
        </w:rPr>
        <w:t xml:space="preserve"> возможность привить этот вид моделизма у детей младшего школьного возраста. Конструирование из бумаги способствует развитию фантазии у ребёнка, моторики рук, внимательности и усидчивости. Уникальность бумажного моделирования заключается в том, что, начиная с элементарных моделей, которые делаются за несколько минут, с приобретением определённых навыков и умений можно изготовить модели высокой</w:t>
      </w:r>
      <w:r w:rsidR="009C1B85" w:rsidRPr="008226FB">
        <w:rPr>
          <w:rFonts w:ascii="Times New Roman" w:eastAsia="Times New Roman" w:hAnsi="Times New Roman" w:cs="Times New Roman"/>
          <w:sz w:val="28"/>
          <w:szCs w:val="28"/>
          <w:lang w:eastAsia="ar-SA"/>
        </w:rPr>
        <w:t xml:space="preserve"> степени сложности (детализации</w:t>
      </w:r>
      <w:r w:rsidRPr="008226FB">
        <w:rPr>
          <w:rFonts w:ascii="Times New Roman" w:eastAsia="Times New Roman" w:hAnsi="Times New Roman" w:cs="Times New Roman"/>
          <w:sz w:val="28"/>
          <w:szCs w:val="28"/>
          <w:lang w:eastAsia="ar-SA"/>
        </w:rPr>
        <w:t>).</w:t>
      </w:r>
    </w:p>
    <w:p w:rsidR="006E79A8" w:rsidRPr="008226FB" w:rsidRDefault="006E79A8" w:rsidP="007B1090">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Программа </w:t>
      </w:r>
      <w:r w:rsidR="00323255" w:rsidRPr="008226FB">
        <w:rPr>
          <w:rFonts w:ascii="Times New Roman" w:eastAsia="Times New Roman" w:hAnsi="Times New Roman" w:cs="Times New Roman"/>
          <w:b/>
          <w:sz w:val="28"/>
          <w:szCs w:val="28"/>
          <w:lang w:eastAsia="ru-RU"/>
        </w:rPr>
        <w:t xml:space="preserve">научно-технического направления, </w:t>
      </w:r>
      <w:r w:rsidRPr="008226FB">
        <w:rPr>
          <w:rFonts w:ascii="Times New Roman" w:eastAsia="Times New Roman" w:hAnsi="Times New Roman" w:cs="Times New Roman"/>
          <w:sz w:val="28"/>
          <w:szCs w:val="28"/>
          <w:lang w:eastAsia="ru-RU"/>
        </w:rPr>
        <w:t xml:space="preserve">построена “от простого к сложному”. В Программе «Конструирование из бумаги» рассматриваются различные методики выполнения изделий из </w:t>
      </w:r>
      <w:proofErr w:type="gramStart"/>
      <w:r w:rsidRPr="008226FB">
        <w:rPr>
          <w:rFonts w:ascii="Times New Roman" w:eastAsia="Times New Roman" w:hAnsi="Times New Roman" w:cs="Times New Roman"/>
          <w:sz w:val="28"/>
          <w:szCs w:val="28"/>
          <w:lang w:eastAsia="ru-RU"/>
        </w:rPr>
        <w:t>бумаги  с</w:t>
      </w:r>
      <w:proofErr w:type="gramEnd"/>
      <w:r w:rsidRPr="008226FB">
        <w:rPr>
          <w:rFonts w:ascii="Times New Roman" w:eastAsia="Times New Roman" w:hAnsi="Times New Roman" w:cs="Times New Roman"/>
          <w:sz w:val="28"/>
          <w:szCs w:val="28"/>
          <w:lang w:eastAsia="ru-RU"/>
        </w:rPr>
        <w:t xml:space="preserve"> использованием самых разнообразных техник.</w:t>
      </w:r>
    </w:p>
    <w:p w:rsidR="000373C9" w:rsidRPr="008226FB" w:rsidRDefault="000373C9" w:rsidP="007B1090">
      <w:pPr>
        <w:pStyle w:val="a3"/>
        <w:tabs>
          <w:tab w:val="left" w:pos="763"/>
        </w:tabs>
        <w:spacing w:before="0" w:beforeAutospacing="0" w:after="0" w:afterAutospacing="0"/>
        <w:ind w:firstLine="709"/>
        <w:jc w:val="both"/>
        <w:textAlignment w:val="baseline"/>
        <w:rPr>
          <w:rFonts w:eastAsia="+mn-ea"/>
          <w:color w:val="000000"/>
          <w:kern w:val="24"/>
          <w:sz w:val="28"/>
          <w:szCs w:val="28"/>
        </w:rPr>
      </w:pPr>
      <w:r w:rsidRPr="008226FB">
        <w:rPr>
          <w:rFonts w:eastAsia="+mn-ea"/>
          <w:b/>
          <w:color w:val="000000"/>
          <w:kern w:val="24"/>
          <w:sz w:val="28"/>
          <w:szCs w:val="28"/>
        </w:rPr>
        <w:t>Новизна</w:t>
      </w:r>
      <w:r w:rsidRPr="008226FB">
        <w:rPr>
          <w:rFonts w:eastAsia="+mn-ea"/>
          <w:color w:val="000000"/>
          <w:kern w:val="24"/>
          <w:sz w:val="28"/>
          <w:szCs w:val="28"/>
        </w:rPr>
        <w:t xml:space="preserve"> данной программы состоит в том, что она решает не только конструкторские, научные, но и эстетические вопросы.  Программа ориентирована на целостное освоение материала: ребёнок эмоционально и чувственно обогащается, приобретает художественно-конструкторские навыки, совершенствуется в практической деятельности, реализуется в творчестве. </w:t>
      </w:r>
    </w:p>
    <w:p w:rsidR="00323255" w:rsidRPr="008226FB" w:rsidRDefault="00323255" w:rsidP="007B1090">
      <w:pPr>
        <w:pStyle w:val="a3"/>
        <w:tabs>
          <w:tab w:val="left" w:pos="763"/>
        </w:tabs>
        <w:spacing w:before="0" w:beforeAutospacing="0" w:after="0" w:afterAutospacing="0"/>
        <w:ind w:firstLine="709"/>
        <w:jc w:val="both"/>
        <w:textAlignment w:val="baseline"/>
        <w:rPr>
          <w:rFonts w:eastAsia="+mn-ea"/>
          <w:color w:val="000000"/>
          <w:kern w:val="24"/>
          <w:sz w:val="28"/>
          <w:szCs w:val="28"/>
        </w:rPr>
      </w:pPr>
      <w:r w:rsidRPr="008226FB">
        <w:rPr>
          <w:rFonts w:eastAsia="+mn-ea"/>
          <w:b/>
          <w:bCs/>
          <w:color w:val="000000"/>
          <w:kern w:val="24"/>
          <w:sz w:val="28"/>
          <w:szCs w:val="28"/>
        </w:rPr>
        <w:t>Актуальность</w:t>
      </w:r>
      <w:r w:rsidRPr="008226FB">
        <w:rPr>
          <w:rFonts w:eastAsia="+mn-ea"/>
          <w:color w:val="000000"/>
          <w:kern w:val="24"/>
          <w:sz w:val="28"/>
          <w:szCs w:val="28"/>
        </w:rPr>
        <w:t xml:space="preserve"> созданной программы заключается в том, что в период обновления образования значительно возрастает роль активной </w:t>
      </w:r>
      <w:r w:rsidRPr="008226FB">
        <w:rPr>
          <w:rFonts w:eastAsia="+mn-ea"/>
          <w:color w:val="000000"/>
          <w:kern w:val="24"/>
          <w:sz w:val="28"/>
          <w:szCs w:val="28"/>
        </w:rPr>
        <w:lastRenderedPageBreak/>
        <w:t xml:space="preserve">познавательной позиции ребенка, умения учиться, умение находить новые конструкторские решения и воплощать их в жизнь. </w:t>
      </w:r>
    </w:p>
    <w:p w:rsidR="006E79A8" w:rsidRPr="008226FB" w:rsidRDefault="006E79A8" w:rsidP="007B1090">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Новые жизненные условия, в которые поставлены современные обучающиеся, вступающие в жизнь, выдвигают свои требования:</w:t>
      </w:r>
    </w:p>
    <w:p w:rsidR="006E79A8" w:rsidRPr="008226FB" w:rsidRDefault="006E79A8" w:rsidP="007B1090">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быть мыслящими, инициативными, самостоятельными, вырабатывать свои новые оригинальные решения;</w:t>
      </w:r>
    </w:p>
    <w:p w:rsidR="006E79A8" w:rsidRPr="008226FB" w:rsidRDefault="006E79A8" w:rsidP="007B1090">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быть ориентированными на лучшие конечные результаты.</w:t>
      </w:r>
    </w:p>
    <w:p w:rsidR="006E79A8" w:rsidRPr="008226FB" w:rsidRDefault="006E79A8" w:rsidP="007B1090">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Требования эти актуальны всегда.</w:t>
      </w:r>
      <w:r w:rsidRPr="008226FB">
        <w:rPr>
          <w:rFonts w:ascii="Times New Roman" w:hAnsi="Times New Roman" w:cs="Times New Roman"/>
          <w:sz w:val="28"/>
          <w:szCs w:val="28"/>
        </w:rPr>
        <w:t xml:space="preserve"> </w:t>
      </w:r>
      <w:r w:rsidRPr="008226FB">
        <w:rPr>
          <w:rFonts w:ascii="Times New Roman" w:eastAsia="Times New Roman" w:hAnsi="Times New Roman" w:cs="Times New Roman"/>
          <w:sz w:val="28"/>
          <w:szCs w:val="28"/>
          <w:lang w:eastAsia="ru-RU"/>
        </w:rPr>
        <w:t>Реализация же этих требований предполагает челове</w:t>
      </w:r>
      <w:r w:rsidR="00323255" w:rsidRPr="008226FB">
        <w:rPr>
          <w:rFonts w:ascii="Times New Roman" w:eastAsia="Times New Roman" w:hAnsi="Times New Roman" w:cs="Times New Roman"/>
          <w:sz w:val="28"/>
          <w:szCs w:val="28"/>
          <w:lang w:eastAsia="ru-RU"/>
        </w:rPr>
        <w:t>ка с творческими способностями.</w:t>
      </w:r>
    </w:p>
    <w:p w:rsidR="006E79A8" w:rsidRPr="008226FB" w:rsidRDefault="006E79A8" w:rsidP="007B1090">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Ведущая идея данной программы — создание комфортной среды общения, развитие способностей, творческого потенциала каждого ребенка и его самореализации.</w:t>
      </w:r>
    </w:p>
    <w:p w:rsidR="00CB4ED6" w:rsidRPr="008226FB" w:rsidRDefault="000373C9" w:rsidP="00CB4ED6">
      <w:pPr>
        <w:spacing w:after="0" w:line="240" w:lineRule="auto"/>
        <w:ind w:firstLine="709"/>
        <w:jc w:val="both"/>
        <w:rPr>
          <w:rFonts w:ascii="Times New Roman" w:hAnsi="Times New Roman" w:cs="Times New Roman"/>
          <w:sz w:val="28"/>
          <w:szCs w:val="28"/>
        </w:rPr>
      </w:pPr>
      <w:r w:rsidRPr="008226FB">
        <w:rPr>
          <w:rFonts w:ascii="Times New Roman" w:hAnsi="Times New Roman" w:cs="Times New Roman"/>
          <w:b/>
          <w:sz w:val="28"/>
          <w:szCs w:val="28"/>
        </w:rPr>
        <w:t xml:space="preserve">Педагогическая целесообразность.  </w:t>
      </w:r>
      <w:r w:rsidRPr="008226FB">
        <w:rPr>
          <w:rFonts w:ascii="Times New Roman" w:hAnsi="Times New Roman" w:cs="Times New Roman"/>
          <w:sz w:val="28"/>
          <w:szCs w:val="28"/>
        </w:rPr>
        <w:t>Исследование, направленное на оптимизацию образовательного процесса посредством среды с применением моделирования из бумаги, показало, что в такой среде гармонизируется развитие детей, происходит формирование базовых математических способностей, воспитывается активное познавательное отношение, удовлетворяется стремление детей к движению, конкретной деятельности, деятельному общению.</w:t>
      </w:r>
    </w:p>
    <w:p w:rsidR="008540B7" w:rsidRDefault="008540B7" w:rsidP="00BD6618">
      <w:pPr>
        <w:spacing w:after="0" w:line="240" w:lineRule="auto"/>
        <w:jc w:val="both"/>
        <w:rPr>
          <w:rFonts w:ascii="Times New Roman" w:hAnsi="Times New Roman" w:cs="Times New Roman"/>
          <w:sz w:val="28"/>
          <w:szCs w:val="28"/>
        </w:rPr>
      </w:pPr>
    </w:p>
    <w:p w:rsidR="00BD6618" w:rsidRPr="008226FB" w:rsidRDefault="00BD6618" w:rsidP="00BD6618">
      <w:pPr>
        <w:spacing w:after="0" w:line="240" w:lineRule="auto"/>
        <w:jc w:val="both"/>
        <w:rPr>
          <w:rFonts w:ascii="Times New Roman" w:hAnsi="Times New Roman" w:cs="Times New Roman"/>
          <w:sz w:val="28"/>
          <w:szCs w:val="28"/>
        </w:rPr>
      </w:pPr>
    </w:p>
    <w:p w:rsidR="00640962" w:rsidRPr="008226FB" w:rsidRDefault="00CB4ED6" w:rsidP="00CB4ED6">
      <w:pPr>
        <w:spacing w:after="0" w:line="240" w:lineRule="auto"/>
        <w:ind w:firstLine="709"/>
        <w:jc w:val="both"/>
        <w:rPr>
          <w:rFonts w:ascii="Times New Roman" w:hAnsi="Times New Roman" w:cs="Times New Roman"/>
          <w:sz w:val="28"/>
          <w:szCs w:val="28"/>
        </w:rPr>
      </w:pPr>
      <w:r w:rsidRPr="008226FB">
        <w:rPr>
          <w:rFonts w:ascii="Times New Roman" w:eastAsia="Times New Roman" w:hAnsi="Times New Roman" w:cs="Times New Roman"/>
          <w:b/>
          <w:bCs/>
          <w:sz w:val="28"/>
          <w:szCs w:val="28"/>
          <w:u w:val="single"/>
          <w:lang w:eastAsia="ar-SA"/>
        </w:rPr>
        <w:t>Цели и задачи</w:t>
      </w:r>
    </w:p>
    <w:p w:rsidR="00640962" w:rsidRPr="008226FB" w:rsidRDefault="00640962" w:rsidP="007B1090">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8226FB">
        <w:rPr>
          <w:rFonts w:ascii="Times New Roman" w:eastAsia="Times New Roman" w:hAnsi="Times New Roman" w:cs="Times New Roman"/>
          <w:b/>
          <w:sz w:val="28"/>
          <w:szCs w:val="28"/>
          <w:lang w:eastAsia="ar-SA"/>
        </w:rPr>
        <w:t xml:space="preserve">Цель:  </w:t>
      </w:r>
      <w:r w:rsidRPr="008226FB">
        <w:rPr>
          <w:rFonts w:ascii="Times New Roman" w:eastAsia="Times New Roman" w:hAnsi="Times New Roman" w:cs="Times New Roman"/>
          <w:sz w:val="28"/>
          <w:szCs w:val="28"/>
          <w:lang w:eastAsia="ar-SA"/>
        </w:rPr>
        <w:t>Формирование</w:t>
      </w:r>
      <w:proofErr w:type="gramEnd"/>
      <w:r w:rsidRPr="008226FB">
        <w:rPr>
          <w:rFonts w:ascii="Times New Roman" w:eastAsia="Times New Roman" w:hAnsi="Times New Roman" w:cs="Times New Roman"/>
          <w:sz w:val="28"/>
          <w:szCs w:val="28"/>
          <w:lang w:eastAsia="ar-SA"/>
        </w:rPr>
        <w:t xml:space="preserve"> у детей начальных научно-технических знаний, профессионально-прикла</w:t>
      </w:r>
      <w:r w:rsidR="009153BF" w:rsidRPr="008226FB">
        <w:rPr>
          <w:rFonts w:ascii="Times New Roman" w:eastAsia="Times New Roman" w:hAnsi="Times New Roman" w:cs="Times New Roman"/>
          <w:sz w:val="28"/>
          <w:szCs w:val="28"/>
          <w:lang w:eastAsia="ar-SA"/>
        </w:rPr>
        <w:t>дных навыков и создание условий для самореализации личности ребёнка, раскрытия творческого потенциала путем приобще</w:t>
      </w:r>
      <w:r w:rsidR="00FC59AA" w:rsidRPr="008226FB">
        <w:rPr>
          <w:rFonts w:ascii="Times New Roman" w:eastAsia="Times New Roman" w:hAnsi="Times New Roman" w:cs="Times New Roman"/>
          <w:sz w:val="28"/>
          <w:szCs w:val="28"/>
          <w:lang w:eastAsia="ar-SA"/>
        </w:rPr>
        <w:t>ния к конструированию из бумаги, развитие технических интересов и склонностей детей</w:t>
      </w:r>
    </w:p>
    <w:p w:rsidR="006E79A8" w:rsidRPr="008226FB" w:rsidRDefault="00FC59AA" w:rsidP="00097D19">
      <w:pPr>
        <w:suppressAutoHyphens/>
        <w:spacing w:after="0" w:line="240" w:lineRule="auto"/>
        <w:ind w:firstLine="709"/>
        <w:jc w:val="both"/>
        <w:rPr>
          <w:rFonts w:ascii="Times New Roman" w:eastAsia="Times New Roman" w:hAnsi="Times New Roman" w:cs="Times New Roman"/>
          <w:b/>
          <w:sz w:val="28"/>
          <w:szCs w:val="28"/>
          <w:lang w:eastAsia="ar-SA"/>
        </w:rPr>
      </w:pPr>
      <w:r w:rsidRPr="008226FB">
        <w:rPr>
          <w:rFonts w:ascii="Times New Roman" w:eastAsia="Times New Roman" w:hAnsi="Times New Roman" w:cs="Times New Roman"/>
          <w:b/>
          <w:sz w:val="28"/>
          <w:szCs w:val="28"/>
          <w:lang w:eastAsia="ar-SA"/>
        </w:rPr>
        <w:t>Задачи:</w:t>
      </w:r>
    </w:p>
    <w:p w:rsidR="006E79A8" w:rsidRPr="008226FB" w:rsidRDefault="006E79A8" w:rsidP="00097D19">
      <w:p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Обучающие:</w:t>
      </w:r>
    </w:p>
    <w:p w:rsidR="00FC59AA" w:rsidRPr="008226FB" w:rsidRDefault="00FC59AA" w:rsidP="006122B1">
      <w:pPr>
        <w:numPr>
          <w:ilvl w:val="0"/>
          <w:numId w:val="24"/>
        </w:numPr>
        <w:tabs>
          <w:tab w:val="left" w:pos="360"/>
        </w:tabs>
        <w:suppressAutoHyphens/>
        <w:spacing w:after="0" w:line="240" w:lineRule="auto"/>
        <w:jc w:val="both"/>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О</w:t>
      </w:r>
      <w:r w:rsidR="009153BF" w:rsidRPr="008226FB">
        <w:rPr>
          <w:rFonts w:ascii="Times New Roman" w:eastAsia="Times New Roman" w:hAnsi="Times New Roman" w:cs="Times New Roman"/>
          <w:sz w:val="28"/>
          <w:szCs w:val="28"/>
          <w:lang w:eastAsia="ar-SA"/>
        </w:rPr>
        <w:t>бучение первоначальным правилам инженерной графики, приобретение навыков работы с чертёжными, инструментом, материалами, применяемыми в моделизме</w:t>
      </w:r>
      <w:r w:rsidRPr="008226FB">
        <w:rPr>
          <w:rFonts w:ascii="Times New Roman" w:eastAsia="Times New Roman" w:hAnsi="Times New Roman" w:cs="Times New Roman"/>
          <w:sz w:val="28"/>
          <w:szCs w:val="28"/>
          <w:lang w:eastAsia="ar-SA"/>
        </w:rPr>
        <w:t xml:space="preserve">. </w:t>
      </w:r>
    </w:p>
    <w:p w:rsidR="009153BF" w:rsidRPr="008226FB" w:rsidRDefault="00FC59AA" w:rsidP="006122B1">
      <w:pPr>
        <w:numPr>
          <w:ilvl w:val="0"/>
          <w:numId w:val="24"/>
        </w:numPr>
        <w:tabs>
          <w:tab w:val="left" w:pos="360"/>
        </w:tabs>
        <w:suppressAutoHyphens/>
        <w:spacing w:after="0" w:line="240" w:lineRule="auto"/>
        <w:jc w:val="both"/>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Пробуждение любознательности и интереса к устройству простейших технических объектов, развитие стремления разобраться в их конструкции и желание выполнять модели этих объектов.</w:t>
      </w:r>
    </w:p>
    <w:p w:rsidR="00FC59AA" w:rsidRPr="008226FB" w:rsidRDefault="009153BF" w:rsidP="006122B1">
      <w:pPr>
        <w:pStyle w:val="a6"/>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Знакомство детей с основными понятиями и базовыми формами</w:t>
      </w:r>
      <w:r w:rsidR="00FC59AA" w:rsidRPr="008226FB">
        <w:rPr>
          <w:rFonts w:ascii="Times New Roman" w:eastAsia="Times New Roman" w:hAnsi="Times New Roman" w:cs="Times New Roman"/>
          <w:sz w:val="28"/>
          <w:szCs w:val="28"/>
          <w:lang w:eastAsia="ru-RU"/>
        </w:rPr>
        <w:t xml:space="preserve"> и модульного оригами. </w:t>
      </w:r>
    </w:p>
    <w:p w:rsidR="00097D19" w:rsidRPr="008226FB" w:rsidRDefault="006E79A8" w:rsidP="006122B1">
      <w:pPr>
        <w:pStyle w:val="a6"/>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Обучение раз</w:t>
      </w:r>
      <w:r w:rsidR="00097D19" w:rsidRPr="008226FB">
        <w:rPr>
          <w:rFonts w:ascii="Times New Roman" w:eastAsia="Times New Roman" w:hAnsi="Times New Roman" w:cs="Times New Roman"/>
          <w:sz w:val="28"/>
          <w:szCs w:val="28"/>
          <w:lang w:eastAsia="ru-RU"/>
        </w:rPr>
        <w:t xml:space="preserve">личным приемам работы с бумагой. </w:t>
      </w:r>
    </w:p>
    <w:p w:rsidR="00097D19" w:rsidRPr="008226FB" w:rsidRDefault="006E79A8" w:rsidP="006122B1">
      <w:pPr>
        <w:pStyle w:val="a6"/>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Формирование умений </w:t>
      </w:r>
      <w:proofErr w:type="gramStart"/>
      <w:r w:rsidRPr="008226FB">
        <w:rPr>
          <w:rFonts w:ascii="Times New Roman" w:eastAsia="Times New Roman" w:hAnsi="Times New Roman" w:cs="Times New Roman"/>
          <w:sz w:val="28"/>
          <w:szCs w:val="28"/>
          <w:lang w:eastAsia="ru-RU"/>
        </w:rPr>
        <w:t>следовать  инструкциям</w:t>
      </w:r>
      <w:proofErr w:type="gramEnd"/>
      <w:r w:rsidRPr="008226FB">
        <w:rPr>
          <w:rFonts w:ascii="Times New Roman" w:eastAsia="Times New Roman" w:hAnsi="Times New Roman" w:cs="Times New Roman"/>
          <w:sz w:val="28"/>
          <w:szCs w:val="28"/>
          <w:lang w:eastAsia="ru-RU"/>
        </w:rPr>
        <w:t xml:space="preserve"> педагога</w:t>
      </w:r>
      <w:r w:rsidR="00FC59AA" w:rsidRPr="008226FB">
        <w:rPr>
          <w:rFonts w:ascii="Times New Roman" w:eastAsia="Times New Roman" w:hAnsi="Times New Roman" w:cs="Times New Roman"/>
          <w:sz w:val="28"/>
          <w:szCs w:val="28"/>
          <w:lang w:eastAsia="ru-RU"/>
        </w:rPr>
        <w:t>.</w:t>
      </w:r>
      <w:r w:rsidR="00097D19" w:rsidRPr="008226FB">
        <w:rPr>
          <w:rFonts w:ascii="Times New Roman" w:eastAsia="Times New Roman" w:hAnsi="Times New Roman" w:cs="Times New Roman"/>
          <w:sz w:val="28"/>
          <w:szCs w:val="28"/>
          <w:lang w:eastAsia="ru-RU"/>
        </w:rPr>
        <w:t xml:space="preserve"> </w:t>
      </w:r>
    </w:p>
    <w:p w:rsidR="006E79A8" w:rsidRPr="008226FB" w:rsidRDefault="00FC59AA" w:rsidP="006122B1">
      <w:pPr>
        <w:pStyle w:val="a6"/>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Формирование умения следовать устным инструкциям, читать схемы изделий.</w:t>
      </w:r>
    </w:p>
    <w:p w:rsidR="006E79A8" w:rsidRPr="008226FB" w:rsidRDefault="006E79A8" w:rsidP="006122B1">
      <w:pPr>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Обогащение словаря детей специальными терминами.</w:t>
      </w:r>
    </w:p>
    <w:p w:rsidR="006E79A8" w:rsidRPr="008226FB" w:rsidRDefault="006E79A8" w:rsidP="006122B1">
      <w:pPr>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Умение создавать композиции с изделиями в разных техниках.</w:t>
      </w:r>
    </w:p>
    <w:p w:rsidR="006E79A8" w:rsidRPr="008226FB" w:rsidRDefault="006E79A8" w:rsidP="00097D19">
      <w:p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Развивающие: </w:t>
      </w:r>
    </w:p>
    <w:p w:rsidR="006E79A8" w:rsidRPr="008226FB" w:rsidRDefault="006E79A8" w:rsidP="006122B1">
      <w:pPr>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Развитие внимания, памяти, логического и пространственного воображения. </w:t>
      </w:r>
    </w:p>
    <w:p w:rsidR="006E79A8" w:rsidRPr="008226FB" w:rsidRDefault="006E79A8" w:rsidP="006122B1">
      <w:pPr>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lastRenderedPageBreak/>
        <w:t xml:space="preserve">Развитие мелкой моторики рук и глазомера. </w:t>
      </w:r>
    </w:p>
    <w:p w:rsidR="006E79A8" w:rsidRPr="008226FB" w:rsidRDefault="006E79A8" w:rsidP="006122B1">
      <w:pPr>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Развитие творчества, фантазии, воображения, интереса к процессу работы и получаемому результату</w:t>
      </w:r>
      <w:r w:rsidR="00FC59AA" w:rsidRPr="008226FB">
        <w:rPr>
          <w:rFonts w:ascii="Times New Roman" w:eastAsia="Times New Roman" w:hAnsi="Times New Roman" w:cs="Times New Roman"/>
          <w:sz w:val="28"/>
          <w:szCs w:val="28"/>
          <w:lang w:eastAsia="ru-RU"/>
        </w:rPr>
        <w:t>.</w:t>
      </w:r>
    </w:p>
    <w:p w:rsidR="009153BF" w:rsidRPr="008226FB" w:rsidRDefault="009153BF" w:rsidP="006122B1">
      <w:pPr>
        <w:pStyle w:val="a6"/>
        <w:numPr>
          <w:ilvl w:val="0"/>
          <w:numId w:val="24"/>
        </w:num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Развитие политехнического представления и расшир</w:t>
      </w:r>
      <w:r w:rsidR="00FC59AA" w:rsidRPr="008226FB">
        <w:rPr>
          <w:rFonts w:ascii="Times New Roman" w:eastAsia="Times New Roman" w:hAnsi="Times New Roman" w:cs="Times New Roman"/>
          <w:sz w:val="28"/>
          <w:szCs w:val="28"/>
          <w:lang w:eastAsia="ru-RU"/>
        </w:rPr>
        <w:t>ение политехнического кругозора.</w:t>
      </w:r>
    </w:p>
    <w:p w:rsidR="006E79A8" w:rsidRPr="008226FB" w:rsidRDefault="006E79A8" w:rsidP="007B1090">
      <w:p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Воспитательные:</w:t>
      </w:r>
    </w:p>
    <w:p w:rsidR="006E79A8" w:rsidRPr="008226FB" w:rsidRDefault="006E79A8" w:rsidP="006122B1">
      <w:pPr>
        <w:pStyle w:val="a6"/>
        <w:numPr>
          <w:ilvl w:val="0"/>
          <w:numId w:val="25"/>
        </w:numPr>
        <w:tabs>
          <w:tab w:val="num" w:pos="2160"/>
        </w:tabs>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Воспитание интереса к искусству и модульного оригами, нравственно-эстетической отзывчивости к прекрасному в жизни и искусстве. </w:t>
      </w:r>
    </w:p>
    <w:p w:rsidR="006E79A8" w:rsidRPr="008226FB" w:rsidRDefault="006E79A8" w:rsidP="006122B1">
      <w:pPr>
        <w:pStyle w:val="a6"/>
        <w:numPr>
          <w:ilvl w:val="0"/>
          <w:numId w:val="25"/>
        </w:numPr>
        <w:tabs>
          <w:tab w:val="num" w:pos="2160"/>
        </w:tabs>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Формирование культуры труда и </w:t>
      </w:r>
      <w:r w:rsidR="009C1B85" w:rsidRPr="008226FB">
        <w:rPr>
          <w:rFonts w:ascii="Times New Roman" w:eastAsia="Times New Roman" w:hAnsi="Times New Roman" w:cs="Times New Roman"/>
          <w:sz w:val="28"/>
          <w:szCs w:val="28"/>
          <w:lang w:eastAsia="ru-RU"/>
        </w:rPr>
        <w:t xml:space="preserve">совершенствование трудовых </w:t>
      </w:r>
      <w:r w:rsidRPr="008226FB">
        <w:rPr>
          <w:rFonts w:ascii="Times New Roman" w:eastAsia="Times New Roman" w:hAnsi="Times New Roman" w:cs="Times New Roman"/>
          <w:sz w:val="28"/>
          <w:szCs w:val="28"/>
          <w:lang w:eastAsia="ru-RU"/>
        </w:rPr>
        <w:t>навыков</w:t>
      </w:r>
      <w:r w:rsidR="00097D19" w:rsidRPr="008226FB">
        <w:rPr>
          <w:rFonts w:ascii="Times New Roman" w:eastAsia="Times New Roman" w:hAnsi="Times New Roman" w:cs="Times New Roman"/>
          <w:sz w:val="28"/>
          <w:szCs w:val="28"/>
          <w:lang w:eastAsia="ru-RU"/>
        </w:rPr>
        <w:t>.</w:t>
      </w:r>
    </w:p>
    <w:p w:rsidR="006E79A8" w:rsidRPr="008226FB" w:rsidRDefault="006E79A8" w:rsidP="006122B1">
      <w:pPr>
        <w:pStyle w:val="a6"/>
        <w:numPr>
          <w:ilvl w:val="0"/>
          <w:numId w:val="25"/>
        </w:numPr>
        <w:tabs>
          <w:tab w:val="num" w:pos="2160"/>
        </w:tabs>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Воспитывать аккуратность, бережное отношение к материалам. </w:t>
      </w:r>
    </w:p>
    <w:p w:rsidR="00FC59AA" w:rsidRPr="008226FB" w:rsidRDefault="006E79A8" w:rsidP="006122B1">
      <w:pPr>
        <w:pStyle w:val="a6"/>
        <w:numPr>
          <w:ilvl w:val="0"/>
          <w:numId w:val="25"/>
        </w:numPr>
        <w:tabs>
          <w:tab w:val="num" w:pos="2160"/>
        </w:tabs>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Расширение коммуникативных способностей детей. </w:t>
      </w:r>
    </w:p>
    <w:p w:rsidR="00FC59AA" w:rsidRDefault="00FC59AA" w:rsidP="006122B1">
      <w:pPr>
        <w:pStyle w:val="a6"/>
        <w:numPr>
          <w:ilvl w:val="0"/>
          <w:numId w:val="25"/>
        </w:numPr>
        <w:tabs>
          <w:tab w:val="num" w:pos="2160"/>
        </w:tabs>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Умение работать в команде</w:t>
      </w:r>
      <w:r w:rsidR="00097D19" w:rsidRPr="008226FB">
        <w:rPr>
          <w:rFonts w:ascii="Times New Roman" w:eastAsia="Times New Roman" w:hAnsi="Times New Roman" w:cs="Times New Roman"/>
          <w:sz w:val="28"/>
          <w:szCs w:val="28"/>
          <w:lang w:eastAsia="ru-RU"/>
        </w:rPr>
        <w:t>.</w:t>
      </w:r>
    </w:p>
    <w:p w:rsidR="001605C0" w:rsidRPr="001605C0" w:rsidRDefault="001605C0" w:rsidP="001605C0">
      <w:pPr>
        <w:spacing w:after="0" w:line="240" w:lineRule="auto"/>
        <w:jc w:val="both"/>
        <w:rPr>
          <w:rFonts w:ascii="Times New Roman" w:eastAsia="Times New Roman" w:hAnsi="Times New Roman" w:cs="Times New Roman"/>
          <w:sz w:val="28"/>
          <w:szCs w:val="28"/>
          <w:lang w:eastAsia="ru-RU"/>
        </w:rPr>
      </w:pPr>
    </w:p>
    <w:p w:rsidR="0044328F" w:rsidRPr="008226FB" w:rsidRDefault="00617127" w:rsidP="00097D19">
      <w:pPr>
        <w:autoSpaceDE w:val="0"/>
        <w:autoSpaceDN w:val="0"/>
        <w:adjustRightInd w:val="0"/>
        <w:spacing w:after="0" w:line="240" w:lineRule="auto"/>
        <w:ind w:firstLine="709"/>
        <w:jc w:val="both"/>
        <w:rPr>
          <w:rFonts w:ascii="Times New Roman" w:hAnsi="Times New Roman" w:cs="Times New Roman"/>
          <w:sz w:val="28"/>
          <w:szCs w:val="28"/>
        </w:rPr>
      </w:pPr>
      <w:r w:rsidRPr="008226FB">
        <w:rPr>
          <w:rFonts w:ascii="Times New Roman" w:eastAsia="+mn-ea" w:hAnsi="Times New Roman" w:cs="Times New Roman"/>
          <w:color w:val="000000"/>
          <w:kern w:val="24"/>
          <w:sz w:val="28"/>
          <w:szCs w:val="28"/>
        </w:rPr>
        <w:t xml:space="preserve">Программа </w:t>
      </w:r>
      <w:r w:rsidRPr="008226FB">
        <w:rPr>
          <w:rFonts w:ascii="Times New Roman" w:eastAsia="+mn-ea" w:hAnsi="Times New Roman" w:cs="Times New Roman"/>
          <w:b/>
          <w:color w:val="000000"/>
          <w:kern w:val="24"/>
          <w:sz w:val="28"/>
          <w:szCs w:val="28"/>
        </w:rPr>
        <w:t>уникальна</w:t>
      </w:r>
      <w:r w:rsidRPr="008226FB">
        <w:rPr>
          <w:rFonts w:ascii="Times New Roman" w:eastAsia="+mn-ea" w:hAnsi="Times New Roman" w:cs="Times New Roman"/>
          <w:color w:val="000000"/>
          <w:kern w:val="24"/>
          <w:sz w:val="28"/>
          <w:szCs w:val="28"/>
        </w:rPr>
        <w:t xml:space="preserve"> в том, что дает ребенку достаточную возможность почувствовать себя успешным.</w:t>
      </w:r>
      <w:r w:rsidR="00F80288" w:rsidRPr="008226FB">
        <w:rPr>
          <w:rFonts w:ascii="Times New Roman" w:eastAsia="+mn-ea" w:hAnsi="Times New Roman" w:cs="Times New Roman"/>
          <w:color w:val="000000"/>
          <w:kern w:val="24"/>
          <w:sz w:val="28"/>
          <w:szCs w:val="28"/>
        </w:rPr>
        <w:t xml:space="preserve">  </w:t>
      </w:r>
      <w:r w:rsidR="008D389D" w:rsidRPr="008226FB">
        <w:rPr>
          <w:rFonts w:ascii="Times New Roman" w:eastAsia="+mn-ea" w:hAnsi="Times New Roman" w:cs="Times New Roman"/>
          <w:color w:val="000000"/>
          <w:kern w:val="24"/>
          <w:sz w:val="28"/>
          <w:szCs w:val="28"/>
        </w:rPr>
        <w:t>Многие программы по работе с бумагой ориентированы на использование одного вида деятельнос</w:t>
      </w:r>
      <w:r w:rsidR="00CB4ED6" w:rsidRPr="008226FB">
        <w:rPr>
          <w:rFonts w:ascii="Times New Roman" w:eastAsia="+mn-ea" w:hAnsi="Times New Roman" w:cs="Times New Roman"/>
          <w:color w:val="000000"/>
          <w:kern w:val="24"/>
          <w:sz w:val="28"/>
          <w:szCs w:val="28"/>
        </w:rPr>
        <w:t>ти: оригами, модульное оригами</w:t>
      </w:r>
      <w:r w:rsidR="008D389D" w:rsidRPr="008226FB">
        <w:rPr>
          <w:rFonts w:ascii="Times New Roman" w:eastAsia="+mn-ea" w:hAnsi="Times New Roman" w:cs="Times New Roman"/>
          <w:color w:val="000000"/>
          <w:kern w:val="24"/>
          <w:sz w:val="28"/>
          <w:szCs w:val="28"/>
        </w:rPr>
        <w:t xml:space="preserve">, конструирование из бумаги, аппликация, и имеют художественно-эстетическое направление. </w:t>
      </w:r>
      <w:r w:rsidR="00F80288" w:rsidRPr="008226FB">
        <w:rPr>
          <w:rFonts w:ascii="Times New Roman" w:eastAsia="+mn-ea" w:hAnsi="Times New Roman" w:cs="Times New Roman"/>
          <w:color w:val="000000"/>
          <w:kern w:val="24"/>
          <w:sz w:val="28"/>
          <w:szCs w:val="28"/>
        </w:rPr>
        <w:t>В про</w:t>
      </w:r>
      <w:r w:rsidR="00C42B8A" w:rsidRPr="008226FB">
        <w:rPr>
          <w:rFonts w:ascii="Times New Roman" w:eastAsia="+mn-ea" w:hAnsi="Times New Roman" w:cs="Times New Roman"/>
          <w:color w:val="000000"/>
          <w:kern w:val="24"/>
          <w:sz w:val="28"/>
          <w:szCs w:val="28"/>
        </w:rPr>
        <w:t xml:space="preserve">грамму </w:t>
      </w:r>
      <w:r w:rsidR="00C465CC" w:rsidRPr="008226FB">
        <w:rPr>
          <w:rFonts w:ascii="Times New Roman" w:eastAsia="+mn-ea" w:hAnsi="Times New Roman" w:cs="Times New Roman"/>
          <w:color w:val="000000"/>
          <w:kern w:val="24"/>
          <w:sz w:val="28"/>
          <w:szCs w:val="28"/>
        </w:rPr>
        <w:t xml:space="preserve">«Конструирование из бумаги» </w:t>
      </w:r>
      <w:r w:rsidR="00C42B8A" w:rsidRPr="008226FB">
        <w:rPr>
          <w:rFonts w:ascii="Times New Roman" w:eastAsia="+mn-ea" w:hAnsi="Times New Roman" w:cs="Times New Roman"/>
          <w:color w:val="000000"/>
          <w:kern w:val="24"/>
          <w:sz w:val="28"/>
          <w:szCs w:val="28"/>
        </w:rPr>
        <w:t>включены различные виды работы с</w:t>
      </w:r>
      <w:r w:rsidR="00F80288" w:rsidRPr="008226FB">
        <w:rPr>
          <w:rFonts w:ascii="Times New Roman" w:eastAsia="+mn-ea" w:hAnsi="Times New Roman" w:cs="Times New Roman"/>
          <w:color w:val="000000"/>
          <w:kern w:val="24"/>
          <w:sz w:val="28"/>
          <w:szCs w:val="28"/>
        </w:rPr>
        <w:t xml:space="preserve"> </w:t>
      </w:r>
      <w:r w:rsidR="00C42B8A" w:rsidRPr="008226FB">
        <w:rPr>
          <w:rFonts w:ascii="Times New Roman" w:eastAsia="+mn-ea" w:hAnsi="Times New Roman" w:cs="Times New Roman"/>
          <w:color w:val="000000"/>
          <w:kern w:val="24"/>
          <w:sz w:val="28"/>
          <w:szCs w:val="28"/>
        </w:rPr>
        <w:t>бумагой</w:t>
      </w:r>
      <w:r w:rsidR="00F80288" w:rsidRPr="008226FB">
        <w:rPr>
          <w:rFonts w:ascii="Times New Roman" w:eastAsia="+mn-ea" w:hAnsi="Times New Roman" w:cs="Times New Roman"/>
          <w:color w:val="000000"/>
          <w:kern w:val="24"/>
          <w:sz w:val="28"/>
          <w:szCs w:val="28"/>
        </w:rPr>
        <w:t xml:space="preserve">: конструирование по шаблону, </w:t>
      </w:r>
      <w:r w:rsidR="008D389D" w:rsidRPr="008226FB">
        <w:rPr>
          <w:rFonts w:ascii="Times New Roman" w:eastAsia="+mn-ea" w:hAnsi="Times New Roman" w:cs="Times New Roman"/>
          <w:color w:val="000000"/>
          <w:kern w:val="24"/>
          <w:sz w:val="28"/>
          <w:szCs w:val="28"/>
        </w:rPr>
        <w:t xml:space="preserve">плоскостное и объемное моделирование, </w:t>
      </w:r>
      <w:r w:rsidR="00C42B8A" w:rsidRPr="008226FB">
        <w:rPr>
          <w:rFonts w:ascii="Times New Roman" w:eastAsia="+mn-ea" w:hAnsi="Times New Roman" w:cs="Times New Roman"/>
          <w:color w:val="000000"/>
          <w:kern w:val="24"/>
          <w:sz w:val="28"/>
          <w:szCs w:val="28"/>
        </w:rPr>
        <w:t xml:space="preserve">модульное оригами, оригами, </w:t>
      </w:r>
      <w:proofErr w:type="spellStart"/>
      <w:r w:rsidR="00C42B8A" w:rsidRPr="008226FB">
        <w:rPr>
          <w:rFonts w:ascii="Times New Roman" w:eastAsia="+mn-ea" w:hAnsi="Times New Roman" w:cs="Times New Roman"/>
          <w:color w:val="000000"/>
          <w:kern w:val="24"/>
          <w:sz w:val="28"/>
          <w:szCs w:val="28"/>
        </w:rPr>
        <w:t>бумагопластика</w:t>
      </w:r>
      <w:proofErr w:type="spellEnd"/>
      <w:r w:rsidR="00C42B8A" w:rsidRPr="008226FB">
        <w:rPr>
          <w:rFonts w:ascii="Times New Roman" w:eastAsia="+mn-ea" w:hAnsi="Times New Roman" w:cs="Times New Roman"/>
          <w:color w:val="000000"/>
          <w:kern w:val="24"/>
          <w:sz w:val="28"/>
          <w:szCs w:val="28"/>
        </w:rPr>
        <w:t xml:space="preserve">. </w:t>
      </w:r>
      <w:r w:rsidR="00C42B8A" w:rsidRPr="008226FB">
        <w:rPr>
          <w:rFonts w:ascii="Times New Roman" w:hAnsi="Times New Roman" w:cs="Times New Roman"/>
          <w:sz w:val="28"/>
          <w:szCs w:val="28"/>
        </w:rPr>
        <w:t xml:space="preserve"> Для детей младшего и среднего школьного возраста смена видов деятельности очень необходима. Это позволяет познакомиться с различными способами работы с бумагой, способствует сохранению интереса к </w:t>
      </w:r>
      <w:r w:rsidR="008D389D" w:rsidRPr="008226FB">
        <w:rPr>
          <w:rFonts w:ascii="Times New Roman" w:hAnsi="Times New Roman" w:cs="Times New Roman"/>
          <w:sz w:val="28"/>
          <w:szCs w:val="28"/>
        </w:rPr>
        <w:t xml:space="preserve">работе. </w:t>
      </w:r>
      <w:r w:rsidR="0044328F" w:rsidRPr="008226FB">
        <w:rPr>
          <w:rFonts w:ascii="Times New Roman" w:hAnsi="Times New Roman" w:cs="Times New Roman"/>
          <w:sz w:val="28"/>
          <w:szCs w:val="28"/>
        </w:rPr>
        <w:t xml:space="preserve">Творческие задания стимулируют развитие исследовательских навыков. Ученики могут выбрать задания различной степени сложности, выполненные в одной технике.  </w:t>
      </w:r>
    </w:p>
    <w:p w:rsidR="00C42B8A" w:rsidRPr="008226FB" w:rsidRDefault="00C42B8A" w:rsidP="007B1090">
      <w:pPr>
        <w:pStyle w:val="a3"/>
        <w:tabs>
          <w:tab w:val="left" w:pos="763"/>
        </w:tabs>
        <w:spacing w:before="0" w:beforeAutospacing="0" w:after="0" w:afterAutospacing="0"/>
        <w:ind w:firstLine="709"/>
        <w:jc w:val="both"/>
        <w:textAlignment w:val="baseline"/>
        <w:rPr>
          <w:rFonts w:eastAsia="+mn-ea"/>
          <w:color w:val="000000"/>
          <w:kern w:val="24"/>
          <w:sz w:val="28"/>
          <w:szCs w:val="28"/>
        </w:rPr>
      </w:pPr>
      <w:r w:rsidRPr="008226FB">
        <w:rPr>
          <w:rFonts w:eastAsia="+mn-ea"/>
          <w:color w:val="000000"/>
          <w:kern w:val="24"/>
          <w:sz w:val="28"/>
          <w:szCs w:val="28"/>
        </w:rPr>
        <w:t xml:space="preserve">Программа составлена по принципу последовательного усложнения техники выполнения моделей, как в целом по курсу, от раздела к разделу, так и внутри каждого раздела от первых до последних моделей. Поэтому программа может быть предложена для детей разных возрастов - от 8 до 12 лет. Она развивается “по спирали”, т.е. основные положения программы, последовательность разделов и их содержание остаются для детей всех возрастных групп одинаковыми, изменяется степень сложности выполнения задания. </w:t>
      </w:r>
    </w:p>
    <w:p w:rsidR="00FC59AA" w:rsidRPr="008226FB" w:rsidRDefault="00FC59AA" w:rsidP="007B1090">
      <w:pPr>
        <w:pStyle w:val="a3"/>
        <w:tabs>
          <w:tab w:val="left" w:pos="763"/>
        </w:tabs>
        <w:spacing w:before="0" w:beforeAutospacing="0" w:after="0" w:afterAutospacing="0"/>
        <w:ind w:firstLine="709"/>
        <w:jc w:val="both"/>
        <w:textAlignment w:val="baseline"/>
        <w:rPr>
          <w:rFonts w:eastAsia="+mn-ea"/>
          <w:color w:val="000000"/>
          <w:kern w:val="24"/>
          <w:sz w:val="28"/>
          <w:szCs w:val="28"/>
        </w:rPr>
      </w:pPr>
      <w:r w:rsidRPr="008226FB">
        <w:rPr>
          <w:sz w:val="28"/>
          <w:szCs w:val="28"/>
        </w:rPr>
        <w:t xml:space="preserve">Таким образом, по этой программе можно заниматься из года в год, преемственно и </w:t>
      </w:r>
      <w:proofErr w:type="gramStart"/>
      <w:r w:rsidRPr="008226FB">
        <w:rPr>
          <w:sz w:val="28"/>
          <w:szCs w:val="28"/>
        </w:rPr>
        <w:t>последовательно расширяя</w:t>
      </w:r>
      <w:proofErr w:type="gramEnd"/>
      <w:r w:rsidRPr="008226FB">
        <w:rPr>
          <w:sz w:val="28"/>
          <w:szCs w:val="28"/>
        </w:rPr>
        <w:t xml:space="preserve"> и углубляя свои знания и умения.</w:t>
      </w:r>
    </w:p>
    <w:p w:rsidR="006E79A8" w:rsidRDefault="006E79A8" w:rsidP="00CB4ED6">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Программа направлена на развитие у детей самостоятельных художественных замыслов, которые появляются в процессе работы</w:t>
      </w:r>
      <w:r w:rsidR="009C1B85" w:rsidRPr="008226FB">
        <w:rPr>
          <w:rFonts w:ascii="Times New Roman" w:eastAsia="Times New Roman" w:hAnsi="Times New Roman" w:cs="Times New Roman"/>
          <w:sz w:val="28"/>
          <w:szCs w:val="28"/>
          <w:lang w:eastAsia="ru-RU"/>
        </w:rPr>
        <w:t xml:space="preserve"> </w:t>
      </w:r>
      <w:r w:rsidRPr="008226FB">
        <w:rPr>
          <w:rFonts w:ascii="Times New Roman" w:eastAsia="Times New Roman" w:hAnsi="Times New Roman" w:cs="Times New Roman"/>
          <w:sz w:val="28"/>
          <w:szCs w:val="28"/>
          <w:lang w:eastAsia="ru-RU"/>
        </w:rPr>
        <w:t>-  в этом ее тематическая ценность.</w:t>
      </w:r>
    </w:p>
    <w:p w:rsidR="000D75BD" w:rsidRDefault="000D75BD" w:rsidP="000D75BD">
      <w:pPr>
        <w:spacing w:after="0" w:line="240" w:lineRule="auto"/>
        <w:jc w:val="both"/>
        <w:rPr>
          <w:rFonts w:ascii="Times New Roman" w:eastAsia="Times New Roman" w:hAnsi="Times New Roman" w:cs="Times New Roman"/>
          <w:sz w:val="28"/>
          <w:szCs w:val="28"/>
          <w:lang w:eastAsia="ru-RU"/>
        </w:rPr>
      </w:pPr>
    </w:p>
    <w:p w:rsidR="00BD6618" w:rsidRPr="008226FB" w:rsidRDefault="00BD6618" w:rsidP="000D75BD">
      <w:pPr>
        <w:spacing w:after="0" w:line="240" w:lineRule="auto"/>
        <w:jc w:val="both"/>
        <w:rPr>
          <w:rFonts w:ascii="Times New Roman" w:eastAsia="Times New Roman" w:hAnsi="Times New Roman" w:cs="Times New Roman"/>
          <w:sz w:val="28"/>
          <w:szCs w:val="28"/>
          <w:lang w:eastAsia="ru-RU"/>
        </w:rPr>
      </w:pPr>
    </w:p>
    <w:p w:rsidR="006E79A8" w:rsidRPr="000D75BD" w:rsidRDefault="006E79A8" w:rsidP="00CB4ED6">
      <w:pPr>
        <w:spacing w:after="0" w:line="240" w:lineRule="auto"/>
        <w:ind w:firstLine="709"/>
        <w:jc w:val="both"/>
        <w:rPr>
          <w:rFonts w:ascii="Times New Roman" w:eastAsia="Times New Roman" w:hAnsi="Times New Roman" w:cs="Times New Roman"/>
          <w:b/>
          <w:sz w:val="28"/>
          <w:szCs w:val="28"/>
          <w:u w:val="single"/>
          <w:lang w:eastAsia="ru-RU"/>
        </w:rPr>
      </w:pPr>
      <w:r w:rsidRPr="000D75BD">
        <w:rPr>
          <w:rFonts w:ascii="Times New Roman" w:eastAsia="Times New Roman" w:hAnsi="Times New Roman" w:cs="Times New Roman"/>
          <w:b/>
          <w:sz w:val="28"/>
          <w:szCs w:val="28"/>
          <w:u w:val="single"/>
          <w:lang w:eastAsia="ru-RU"/>
        </w:rPr>
        <w:t xml:space="preserve">Принципы </w:t>
      </w:r>
      <w:r w:rsidR="00CB232D">
        <w:rPr>
          <w:rFonts w:ascii="Times New Roman" w:eastAsia="Times New Roman" w:hAnsi="Times New Roman" w:cs="Times New Roman"/>
          <w:b/>
          <w:sz w:val="28"/>
          <w:szCs w:val="28"/>
          <w:u w:val="single"/>
          <w:lang w:eastAsia="ru-RU"/>
        </w:rPr>
        <w:t>и условия построения программы</w:t>
      </w:r>
    </w:p>
    <w:p w:rsidR="006E79A8" w:rsidRPr="008226FB" w:rsidRDefault="006E79A8" w:rsidP="009C1B85">
      <w:pPr>
        <w:pStyle w:val="a6"/>
        <w:numPr>
          <w:ilvl w:val="0"/>
          <w:numId w:val="34"/>
        </w:numPr>
        <w:spacing w:after="0" w:line="240" w:lineRule="auto"/>
        <w:ind w:left="0" w:firstLine="0"/>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Доступность - простота, соответствие возрастным и индивидуальным </w:t>
      </w:r>
      <w:proofErr w:type="gramStart"/>
      <w:r w:rsidRPr="008226FB">
        <w:rPr>
          <w:rFonts w:ascii="Times New Roman" w:eastAsia="Times New Roman" w:hAnsi="Times New Roman" w:cs="Times New Roman"/>
          <w:sz w:val="28"/>
          <w:szCs w:val="28"/>
          <w:lang w:eastAsia="ru-RU"/>
        </w:rPr>
        <w:t>особенностям  детей</w:t>
      </w:r>
      <w:proofErr w:type="gramEnd"/>
      <w:r w:rsidRPr="008226FB">
        <w:rPr>
          <w:rFonts w:ascii="Times New Roman" w:eastAsia="Times New Roman" w:hAnsi="Times New Roman" w:cs="Times New Roman"/>
          <w:sz w:val="28"/>
          <w:szCs w:val="28"/>
          <w:lang w:eastAsia="ru-RU"/>
        </w:rPr>
        <w:t xml:space="preserve">. </w:t>
      </w:r>
    </w:p>
    <w:p w:rsidR="006E79A8" w:rsidRPr="008226FB" w:rsidRDefault="006E79A8" w:rsidP="009C1B85">
      <w:pPr>
        <w:pStyle w:val="a6"/>
        <w:numPr>
          <w:ilvl w:val="0"/>
          <w:numId w:val="34"/>
        </w:numPr>
        <w:spacing w:after="0" w:line="240" w:lineRule="auto"/>
        <w:ind w:left="0" w:firstLine="0"/>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Наглядность -  иллюстративность, наличие дидактического материала.</w:t>
      </w:r>
    </w:p>
    <w:p w:rsidR="006E79A8" w:rsidRPr="008226FB" w:rsidRDefault="006E79A8" w:rsidP="009C1B85">
      <w:pPr>
        <w:pStyle w:val="a6"/>
        <w:numPr>
          <w:ilvl w:val="0"/>
          <w:numId w:val="34"/>
        </w:numPr>
        <w:spacing w:after="0" w:line="240" w:lineRule="auto"/>
        <w:ind w:left="0" w:firstLine="0"/>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lastRenderedPageBreak/>
        <w:t>Демократичность и гуманизм – взаимодействие педагога и ученика в социуме, реализация собственных творческих способностей.</w:t>
      </w:r>
    </w:p>
    <w:p w:rsidR="006E79A8" w:rsidRPr="008226FB" w:rsidRDefault="006E79A8" w:rsidP="009C1B85">
      <w:pPr>
        <w:pStyle w:val="a6"/>
        <w:numPr>
          <w:ilvl w:val="0"/>
          <w:numId w:val="34"/>
        </w:numPr>
        <w:spacing w:after="0" w:line="240" w:lineRule="auto"/>
        <w:ind w:left="0" w:firstLine="0"/>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Научность – обоснованность, наличие методологической базы и теоретической основы.</w:t>
      </w:r>
    </w:p>
    <w:p w:rsidR="00097D19" w:rsidRPr="008226FB" w:rsidRDefault="006E79A8" w:rsidP="009C1B85">
      <w:pPr>
        <w:pStyle w:val="a6"/>
        <w:numPr>
          <w:ilvl w:val="0"/>
          <w:numId w:val="34"/>
        </w:numPr>
        <w:spacing w:after="0" w:line="240" w:lineRule="auto"/>
        <w:ind w:left="0" w:firstLine="0"/>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«От простого к сложному» - научившись элементарным навыкам работы, ребенок переходит к выполнению сложных творческих работ.</w:t>
      </w:r>
    </w:p>
    <w:p w:rsidR="006E79A8" w:rsidRPr="008226FB" w:rsidRDefault="006E79A8" w:rsidP="00097D19">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Тематика занятий строится с учетом интересов учащихся</w:t>
      </w:r>
      <w:r w:rsidR="00097D19" w:rsidRPr="008226FB">
        <w:rPr>
          <w:rFonts w:ascii="Times New Roman" w:eastAsia="Times New Roman" w:hAnsi="Times New Roman" w:cs="Times New Roman"/>
          <w:sz w:val="28"/>
          <w:szCs w:val="28"/>
          <w:lang w:eastAsia="ru-RU"/>
        </w:rPr>
        <w:t>, возможности их самовыражения.</w:t>
      </w:r>
    </w:p>
    <w:p w:rsidR="004553DE" w:rsidRPr="008226FB" w:rsidRDefault="006E79A8" w:rsidP="00097D19">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В процессе работы по программе дети постоянно совмещают и объединяют в одно целое все компоненты бумажного образа: материал, изобразительное и цветовое решение, технологию</w:t>
      </w:r>
      <w:r w:rsidR="00097D19" w:rsidRPr="008226FB">
        <w:rPr>
          <w:rFonts w:ascii="Times New Roman" w:eastAsia="Times New Roman" w:hAnsi="Times New Roman" w:cs="Times New Roman"/>
          <w:sz w:val="28"/>
          <w:szCs w:val="28"/>
          <w:lang w:eastAsia="ru-RU"/>
        </w:rPr>
        <w:t xml:space="preserve"> изготовления, назначение и др.</w:t>
      </w:r>
    </w:p>
    <w:p w:rsidR="000C43CA" w:rsidRPr="008226FB" w:rsidRDefault="00771273" w:rsidP="00097D19">
      <w:pPr>
        <w:pStyle w:val="a3"/>
        <w:tabs>
          <w:tab w:val="left" w:pos="763"/>
        </w:tabs>
        <w:spacing w:before="0" w:beforeAutospacing="0" w:after="0" w:afterAutospacing="0"/>
        <w:ind w:firstLine="709"/>
        <w:jc w:val="both"/>
        <w:textAlignment w:val="baseline"/>
        <w:rPr>
          <w:rFonts w:eastAsia="+mn-ea"/>
          <w:color w:val="000000"/>
          <w:kern w:val="24"/>
          <w:sz w:val="28"/>
          <w:szCs w:val="28"/>
        </w:rPr>
      </w:pPr>
      <w:r w:rsidRPr="008226FB">
        <w:rPr>
          <w:rFonts w:eastAsia="+mn-ea"/>
          <w:color w:val="000000"/>
          <w:kern w:val="24"/>
          <w:sz w:val="28"/>
          <w:szCs w:val="28"/>
        </w:rPr>
        <w:t xml:space="preserve">Дети могут изготавливать изделия, повторяя образец, внося в него частичные изменения или реализуя собственный замысел. </w:t>
      </w:r>
      <w:r w:rsidR="000C43CA" w:rsidRPr="008226FB">
        <w:rPr>
          <w:sz w:val="28"/>
          <w:szCs w:val="28"/>
        </w:rPr>
        <w:t xml:space="preserve">                                </w:t>
      </w:r>
    </w:p>
    <w:p w:rsidR="00517E05" w:rsidRPr="008226FB" w:rsidRDefault="005A214C" w:rsidP="007B1090">
      <w:pPr>
        <w:pStyle w:val="a3"/>
        <w:tabs>
          <w:tab w:val="left" w:pos="763"/>
        </w:tabs>
        <w:spacing w:before="0" w:beforeAutospacing="0" w:after="0" w:afterAutospacing="0"/>
        <w:ind w:firstLine="709"/>
        <w:jc w:val="both"/>
        <w:textAlignment w:val="baseline"/>
        <w:rPr>
          <w:rFonts w:eastAsia="+mn-ea"/>
          <w:color w:val="000000"/>
          <w:kern w:val="24"/>
          <w:sz w:val="28"/>
          <w:szCs w:val="28"/>
        </w:rPr>
      </w:pPr>
      <w:r w:rsidRPr="008226FB">
        <w:rPr>
          <w:rFonts w:eastAsia="+mn-ea"/>
          <w:color w:val="000000"/>
          <w:kern w:val="24"/>
          <w:sz w:val="28"/>
          <w:szCs w:val="28"/>
        </w:rPr>
        <w:t>Программа </w:t>
      </w:r>
      <w:r w:rsidRPr="008226FB">
        <w:rPr>
          <w:rFonts w:eastAsia="+mn-ea"/>
          <w:b/>
          <w:bCs/>
          <w:color w:val="000000"/>
          <w:kern w:val="24"/>
          <w:sz w:val="28"/>
          <w:szCs w:val="28"/>
        </w:rPr>
        <w:t>«Конструирование из бумаги»</w:t>
      </w:r>
      <w:r w:rsidRPr="008226FB">
        <w:rPr>
          <w:rFonts w:eastAsia="+mn-ea"/>
          <w:color w:val="000000"/>
          <w:kern w:val="24"/>
          <w:sz w:val="28"/>
          <w:szCs w:val="28"/>
        </w:rPr>
        <w:t> ориентирована на возрастные возможности детей 8-12 лет. </w:t>
      </w:r>
    </w:p>
    <w:p w:rsidR="00BD0AF2" w:rsidRDefault="00BD0AF2" w:rsidP="00BD6618">
      <w:pPr>
        <w:pStyle w:val="a3"/>
        <w:tabs>
          <w:tab w:val="left" w:pos="763"/>
        </w:tabs>
        <w:spacing w:before="0" w:beforeAutospacing="0" w:after="0" w:afterAutospacing="0"/>
        <w:jc w:val="both"/>
        <w:textAlignment w:val="baseline"/>
        <w:rPr>
          <w:sz w:val="28"/>
          <w:szCs w:val="28"/>
        </w:rPr>
      </w:pPr>
    </w:p>
    <w:p w:rsidR="00BD6618" w:rsidRPr="008226FB" w:rsidRDefault="00BD6618" w:rsidP="00BD6618">
      <w:pPr>
        <w:pStyle w:val="a3"/>
        <w:tabs>
          <w:tab w:val="left" w:pos="763"/>
        </w:tabs>
        <w:spacing w:before="0" w:beforeAutospacing="0" w:after="0" w:afterAutospacing="0"/>
        <w:jc w:val="both"/>
        <w:textAlignment w:val="baseline"/>
        <w:rPr>
          <w:sz w:val="28"/>
          <w:szCs w:val="28"/>
        </w:rPr>
      </w:pPr>
    </w:p>
    <w:p w:rsidR="00157BF4" w:rsidRPr="00CB232D" w:rsidRDefault="00157BF4" w:rsidP="007B1090">
      <w:pPr>
        <w:spacing w:after="0" w:line="240" w:lineRule="auto"/>
        <w:ind w:firstLine="709"/>
        <w:jc w:val="both"/>
        <w:rPr>
          <w:rFonts w:ascii="Times New Roman" w:eastAsia="Times New Roman" w:hAnsi="Times New Roman" w:cs="Times New Roman"/>
          <w:b/>
          <w:sz w:val="28"/>
          <w:szCs w:val="28"/>
          <w:u w:val="single"/>
          <w:lang w:eastAsia="ru-RU"/>
        </w:rPr>
      </w:pPr>
      <w:r w:rsidRPr="00CB232D">
        <w:rPr>
          <w:rFonts w:ascii="Times New Roman" w:eastAsia="Times New Roman" w:hAnsi="Times New Roman" w:cs="Times New Roman"/>
          <w:b/>
          <w:sz w:val="28"/>
          <w:szCs w:val="28"/>
          <w:u w:val="single"/>
          <w:lang w:eastAsia="ru-RU"/>
        </w:rPr>
        <w:t>Режим занятий</w:t>
      </w:r>
    </w:p>
    <w:p w:rsidR="00157BF4" w:rsidRPr="008226FB" w:rsidRDefault="00157BF4" w:rsidP="007B1090">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Работа по программе предполагает объединение детей разного возраста, от 8 до 12 л</w:t>
      </w:r>
      <w:r w:rsidR="007B1090" w:rsidRPr="008226FB">
        <w:rPr>
          <w:rFonts w:ascii="Times New Roman" w:eastAsia="Times New Roman" w:hAnsi="Times New Roman" w:cs="Times New Roman"/>
          <w:sz w:val="28"/>
          <w:szCs w:val="28"/>
          <w:lang w:eastAsia="ru-RU"/>
        </w:rPr>
        <w:t xml:space="preserve">ет, в группу входит не </w:t>
      </w:r>
      <w:r w:rsidR="006C7C96">
        <w:rPr>
          <w:rFonts w:ascii="Times New Roman" w:eastAsia="Times New Roman" w:hAnsi="Times New Roman" w:cs="Times New Roman"/>
          <w:sz w:val="28"/>
          <w:szCs w:val="28"/>
          <w:lang w:eastAsia="ru-RU"/>
        </w:rPr>
        <w:t>менее</w:t>
      </w:r>
      <w:r w:rsidR="007B1090" w:rsidRPr="008226FB">
        <w:rPr>
          <w:rFonts w:ascii="Times New Roman" w:eastAsia="Times New Roman" w:hAnsi="Times New Roman" w:cs="Times New Roman"/>
          <w:sz w:val="28"/>
          <w:szCs w:val="28"/>
          <w:lang w:eastAsia="ru-RU"/>
        </w:rPr>
        <w:t xml:space="preserve"> 1</w:t>
      </w:r>
      <w:r w:rsidR="006C7C96">
        <w:rPr>
          <w:rFonts w:ascii="Times New Roman" w:eastAsia="Times New Roman" w:hAnsi="Times New Roman" w:cs="Times New Roman"/>
          <w:sz w:val="28"/>
          <w:szCs w:val="28"/>
          <w:lang w:eastAsia="ru-RU"/>
        </w:rPr>
        <w:t>5</w:t>
      </w:r>
      <w:r w:rsidR="007B1090" w:rsidRPr="008226FB">
        <w:rPr>
          <w:rFonts w:ascii="Times New Roman" w:eastAsia="Times New Roman" w:hAnsi="Times New Roman" w:cs="Times New Roman"/>
          <w:sz w:val="28"/>
          <w:szCs w:val="28"/>
          <w:lang w:eastAsia="ru-RU"/>
        </w:rPr>
        <w:t xml:space="preserve"> </w:t>
      </w:r>
      <w:r w:rsidRPr="008226FB">
        <w:rPr>
          <w:rFonts w:ascii="Times New Roman" w:eastAsia="Times New Roman" w:hAnsi="Times New Roman" w:cs="Times New Roman"/>
          <w:sz w:val="28"/>
          <w:szCs w:val="28"/>
          <w:lang w:eastAsia="ru-RU"/>
        </w:rPr>
        <w:t>человек.</w:t>
      </w:r>
    </w:p>
    <w:p w:rsidR="00157BF4" w:rsidRPr="008226FB" w:rsidRDefault="00157BF4" w:rsidP="00097D19">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Программа рассчитана на 1 год обучения. </w:t>
      </w:r>
      <w:r w:rsidR="007B1090" w:rsidRPr="008226FB">
        <w:rPr>
          <w:rFonts w:ascii="Times New Roman" w:eastAsia="Times New Roman" w:hAnsi="Times New Roman" w:cs="Times New Roman"/>
          <w:sz w:val="28"/>
          <w:szCs w:val="28"/>
          <w:lang w:eastAsia="ru-RU"/>
        </w:rPr>
        <w:t xml:space="preserve">Занятия проводятся </w:t>
      </w:r>
      <w:r w:rsidR="00CD4853">
        <w:rPr>
          <w:rFonts w:ascii="Times New Roman" w:eastAsia="Times New Roman" w:hAnsi="Times New Roman" w:cs="Times New Roman"/>
          <w:sz w:val="28"/>
          <w:szCs w:val="28"/>
          <w:lang w:eastAsia="ru-RU"/>
        </w:rPr>
        <w:t>3</w:t>
      </w:r>
      <w:r w:rsidR="00097D19" w:rsidRPr="008226FB">
        <w:rPr>
          <w:rFonts w:ascii="Times New Roman" w:eastAsia="Times New Roman" w:hAnsi="Times New Roman" w:cs="Times New Roman"/>
          <w:sz w:val="28"/>
          <w:szCs w:val="28"/>
          <w:lang w:eastAsia="ru-RU"/>
        </w:rPr>
        <w:t xml:space="preserve"> </w:t>
      </w:r>
      <w:r w:rsidR="007B1090" w:rsidRPr="008226FB">
        <w:rPr>
          <w:rFonts w:ascii="Times New Roman" w:eastAsia="Times New Roman" w:hAnsi="Times New Roman" w:cs="Times New Roman"/>
          <w:sz w:val="28"/>
          <w:szCs w:val="28"/>
          <w:lang w:eastAsia="ru-RU"/>
        </w:rPr>
        <w:t xml:space="preserve">раза в неделю по </w:t>
      </w:r>
      <w:r w:rsidR="00CD4853">
        <w:rPr>
          <w:rFonts w:ascii="Times New Roman" w:eastAsia="Times New Roman" w:hAnsi="Times New Roman" w:cs="Times New Roman"/>
          <w:sz w:val="28"/>
          <w:szCs w:val="28"/>
          <w:lang w:eastAsia="ru-RU"/>
        </w:rPr>
        <w:t>3</w:t>
      </w:r>
      <w:r w:rsidR="007B1090" w:rsidRPr="008226FB">
        <w:rPr>
          <w:rFonts w:ascii="Times New Roman" w:eastAsia="Times New Roman" w:hAnsi="Times New Roman" w:cs="Times New Roman"/>
          <w:sz w:val="28"/>
          <w:szCs w:val="28"/>
          <w:lang w:eastAsia="ru-RU"/>
        </w:rPr>
        <w:t xml:space="preserve"> часа, </w:t>
      </w:r>
      <w:r w:rsidRPr="008226FB">
        <w:rPr>
          <w:rFonts w:ascii="Times New Roman" w:eastAsia="Times New Roman" w:hAnsi="Times New Roman" w:cs="Times New Roman"/>
          <w:sz w:val="28"/>
          <w:szCs w:val="28"/>
          <w:lang w:eastAsia="ru-RU"/>
        </w:rPr>
        <w:t>включают теор</w:t>
      </w:r>
      <w:r w:rsidR="00097D19" w:rsidRPr="008226FB">
        <w:rPr>
          <w:rFonts w:ascii="Times New Roman" w:eastAsia="Times New Roman" w:hAnsi="Times New Roman" w:cs="Times New Roman"/>
          <w:sz w:val="28"/>
          <w:szCs w:val="28"/>
          <w:lang w:eastAsia="ru-RU"/>
        </w:rPr>
        <w:t>етическую и практическую часть.</w:t>
      </w:r>
    </w:p>
    <w:p w:rsidR="00BD0AF2" w:rsidRDefault="00BD0AF2" w:rsidP="00BD6618">
      <w:pPr>
        <w:spacing w:after="0" w:line="240" w:lineRule="auto"/>
        <w:jc w:val="both"/>
        <w:rPr>
          <w:rFonts w:ascii="Times New Roman" w:eastAsia="Times New Roman" w:hAnsi="Times New Roman" w:cs="Times New Roman"/>
          <w:sz w:val="28"/>
          <w:szCs w:val="28"/>
          <w:lang w:eastAsia="ru-RU"/>
        </w:rPr>
      </w:pPr>
    </w:p>
    <w:p w:rsidR="00BD6618" w:rsidRPr="008226FB" w:rsidRDefault="00BD6618" w:rsidP="00BD6618">
      <w:pPr>
        <w:spacing w:after="0" w:line="240" w:lineRule="auto"/>
        <w:jc w:val="both"/>
        <w:rPr>
          <w:rFonts w:ascii="Times New Roman" w:eastAsia="Times New Roman" w:hAnsi="Times New Roman" w:cs="Times New Roman"/>
          <w:sz w:val="28"/>
          <w:szCs w:val="28"/>
          <w:lang w:eastAsia="ru-RU"/>
        </w:rPr>
      </w:pPr>
    </w:p>
    <w:p w:rsidR="00157BF4" w:rsidRPr="00CB232D" w:rsidRDefault="00157BF4" w:rsidP="007B1090">
      <w:pPr>
        <w:spacing w:after="0" w:line="240" w:lineRule="auto"/>
        <w:ind w:firstLine="709"/>
        <w:jc w:val="both"/>
        <w:rPr>
          <w:rFonts w:ascii="Times New Roman" w:eastAsia="Times New Roman" w:hAnsi="Times New Roman" w:cs="Times New Roman"/>
          <w:b/>
          <w:sz w:val="28"/>
          <w:szCs w:val="28"/>
          <w:u w:val="single"/>
          <w:lang w:eastAsia="ru-RU"/>
        </w:rPr>
      </w:pPr>
      <w:r w:rsidRPr="00CB232D">
        <w:rPr>
          <w:rFonts w:ascii="Times New Roman" w:eastAsia="Times New Roman" w:hAnsi="Times New Roman" w:cs="Times New Roman"/>
          <w:b/>
          <w:sz w:val="28"/>
          <w:szCs w:val="28"/>
          <w:u w:val="single"/>
          <w:lang w:eastAsia="ru-RU"/>
        </w:rPr>
        <w:t xml:space="preserve"> Формы и методы организации учебного процесса</w:t>
      </w:r>
    </w:p>
    <w:p w:rsidR="00157BF4" w:rsidRPr="008226FB" w:rsidRDefault="00157BF4" w:rsidP="00097D19">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Программа </w:t>
      </w:r>
      <w:proofErr w:type="gramStart"/>
      <w:r w:rsidRPr="008226FB">
        <w:rPr>
          <w:rFonts w:ascii="Times New Roman" w:eastAsia="Times New Roman" w:hAnsi="Times New Roman" w:cs="Times New Roman"/>
          <w:sz w:val="28"/>
          <w:szCs w:val="28"/>
          <w:lang w:eastAsia="ru-RU"/>
        </w:rPr>
        <w:t>предусматривает  использование</w:t>
      </w:r>
      <w:proofErr w:type="gramEnd"/>
      <w:r w:rsidRPr="008226FB">
        <w:rPr>
          <w:rFonts w:ascii="Times New Roman" w:eastAsia="Times New Roman" w:hAnsi="Times New Roman" w:cs="Times New Roman"/>
          <w:sz w:val="28"/>
          <w:szCs w:val="28"/>
          <w:lang w:eastAsia="ru-RU"/>
        </w:rPr>
        <w:t xml:space="preserve"> традиционных, комбинированных и практических занятий, игр, конкурсов, викторин, праздников, исследовательскую работу.</w:t>
      </w:r>
    </w:p>
    <w:p w:rsidR="00157BF4" w:rsidRPr="008226FB" w:rsidRDefault="00157BF4" w:rsidP="00097D19">
      <w:pPr>
        <w:spacing w:after="0" w:line="240" w:lineRule="auto"/>
        <w:ind w:left="720"/>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Методы, в основе которых лежит способ организации занятий:</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словесный – устное изложение, беседа, рассказ.</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наглядный – показ мультимедийных материалов, иллюстраций, наблюдение, показ, работа по образцу.</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практический – выполнение работ по схемам, инструкционным картам.</w:t>
      </w:r>
    </w:p>
    <w:p w:rsidR="00157BF4" w:rsidRPr="008226FB" w:rsidRDefault="00157BF4" w:rsidP="00097D19">
      <w:pPr>
        <w:spacing w:after="0" w:line="240" w:lineRule="auto"/>
        <w:ind w:left="720"/>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Методы, в основе которых лежит уровень деятельности детей:</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объяснительно-иллюстративный – дети воспринимают и усваивают готовую информа</w:t>
      </w:r>
      <w:r w:rsidR="00097D19" w:rsidRPr="008226FB">
        <w:rPr>
          <w:rFonts w:ascii="Times New Roman" w:eastAsia="Times New Roman" w:hAnsi="Times New Roman" w:cs="Times New Roman"/>
          <w:sz w:val="28"/>
          <w:szCs w:val="28"/>
          <w:lang w:eastAsia="ru-RU"/>
        </w:rPr>
        <w:t>ц</w:t>
      </w:r>
      <w:r w:rsidRPr="008226FB">
        <w:rPr>
          <w:rFonts w:ascii="Times New Roman" w:eastAsia="Times New Roman" w:hAnsi="Times New Roman" w:cs="Times New Roman"/>
          <w:sz w:val="28"/>
          <w:szCs w:val="28"/>
          <w:lang w:eastAsia="ru-RU"/>
        </w:rPr>
        <w:t>ию.</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репродуктивный – учащиеся воспроизводят полученные знания и освоенные способы деятельности.</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частично-поисковый –участие детей в коллективном поиске, решение поставленной задачи совместно с педагогом.</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исследовательский – самостоятельная творческая работа.</w:t>
      </w:r>
    </w:p>
    <w:p w:rsidR="00157BF4" w:rsidRPr="008226FB" w:rsidRDefault="00157BF4" w:rsidP="00097D19">
      <w:pPr>
        <w:spacing w:after="0" w:line="240" w:lineRule="auto"/>
        <w:ind w:left="720"/>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Методы, в основе которых лежит форма организации деятельности учащихся на занятии:</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фронтальный – одновременная работа со всеми.</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lastRenderedPageBreak/>
        <w:t>индивидуально-фронтальный – чередование индивидуальных и фронтальных форм работы.</w:t>
      </w:r>
    </w:p>
    <w:p w:rsidR="00157BF4" w:rsidRPr="008226FB" w:rsidRDefault="00097D19"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Групповой </w:t>
      </w:r>
      <w:r w:rsidR="00157BF4" w:rsidRPr="008226FB">
        <w:rPr>
          <w:rFonts w:ascii="Times New Roman" w:eastAsia="Times New Roman" w:hAnsi="Times New Roman" w:cs="Times New Roman"/>
          <w:sz w:val="28"/>
          <w:szCs w:val="28"/>
          <w:lang w:eastAsia="ru-RU"/>
        </w:rPr>
        <w:t>– организация работы в группах.</w:t>
      </w:r>
    </w:p>
    <w:p w:rsidR="00157BF4" w:rsidRPr="008226FB" w:rsidRDefault="00157BF4" w:rsidP="006122B1">
      <w:pPr>
        <w:pStyle w:val="a6"/>
        <w:numPr>
          <w:ilvl w:val="0"/>
          <w:numId w:val="26"/>
        </w:numPr>
        <w:spacing w:after="0" w:line="240" w:lineRule="auto"/>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индивидуальный – индивидуальное выполнение заданий, решение проблем.</w:t>
      </w:r>
    </w:p>
    <w:p w:rsidR="00E16D64" w:rsidRPr="008226FB" w:rsidRDefault="00152D06" w:rsidP="00A7451C">
      <w:pPr>
        <w:pStyle w:val="a3"/>
        <w:tabs>
          <w:tab w:val="left" w:pos="763"/>
        </w:tabs>
        <w:spacing w:before="0" w:beforeAutospacing="0" w:after="0" w:afterAutospacing="0"/>
        <w:ind w:left="360" w:firstLine="709"/>
        <w:jc w:val="both"/>
        <w:textAlignment w:val="baseline"/>
        <w:rPr>
          <w:rFonts w:eastAsia="+mn-ea"/>
          <w:color w:val="000000"/>
          <w:kern w:val="24"/>
          <w:sz w:val="28"/>
          <w:szCs w:val="28"/>
        </w:rPr>
      </w:pPr>
      <w:r w:rsidRPr="008226FB">
        <w:rPr>
          <w:rFonts w:eastAsia="+mn-ea"/>
          <w:color w:val="000000"/>
          <w:kern w:val="24"/>
          <w:sz w:val="28"/>
          <w:szCs w:val="28"/>
        </w:rPr>
        <w:t>Конечный, видимый результат работы – это сложенная своими руками игрушка. Что может б</w:t>
      </w:r>
      <w:r w:rsidR="00A7451C" w:rsidRPr="008226FB">
        <w:rPr>
          <w:rFonts w:eastAsia="+mn-ea"/>
          <w:color w:val="000000"/>
          <w:kern w:val="24"/>
          <w:sz w:val="28"/>
          <w:szCs w:val="28"/>
        </w:rPr>
        <w:t>ыть главнее для самого ребёнка!</w:t>
      </w:r>
    </w:p>
    <w:p w:rsidR="009644CE" w:rsidRDefault="009644CE" w:rsidP="009644CE">
      <w:pPr>
        <w:pStyle w:val="a3"/>
        <w:tabs>
          <w:tab w:val="left" w:pos="763"/>
        </w:tabs>
        <w:spacing w:before="0" w:beforeAutospacing="0" w:after="0" w:afterAutospacing="0"/>
        <w:jc w:val="both"/>
        <w:textAlignment w:val="baseline"/>
        <w:rPr>
          <w:rFonts w:eastAsia="+mn-ea"/>
          <w:color w:val="000000"/>
          <w:kern w:val="24"/>
          <w:sz w:val="28"/>
          <w:szCs w:val="28"/>
        </w:rPr>
      </w:pPr>
    </w:p>
    <w:p w:rsidR="00BD6618" w:rsidRPr="008226FB" w:rsidRDefault="00BD6618" w:rsidP="009644CE">
      <w:pPr>
        <w:pStyle w:val="a3"/>
        <w:tabs>
          <w:tab w:val="left" w:pos="763"/>
        </w:tabs>
        <w:spacing w:before="0" w:beforeAutospacing="0" w:after="0" w:afterAutospacing="0"/>
        <w:jc w:val="both"/>
        <w:textAlignment w:val="baseline"/>
        <w:rPr>
          <w:rFonts w:eastAsia="+mn-ea"/>
          <w:color w:val="000000"/>
          <w:kern w:val="24"/>
          <w:sz w:val="28"/>
          <w:szCs w:val="28"/>
        </w:rPr>
      </w:pPr>
    </w:p>
    <w:p w:rsidR="001F6360" w:rsidRPr="006B28F1" w:rsidRDefault="001F6360" w:rsidP="006B28F1">
      <w:pPr>
        <w:keepNext/>
        <w:suppressAutoHyphens/>
        <w:spacing w:after="0" w:line="400" w:lineRule="exact"/>
        <w:outlineLvl w:val="1"/>
        <w:rPr>
          <w:rFonts w:ascii="Times New Roman" w:eastAsia="Times New Roman" w:hAnsi="Times New Roman" w:cs="Times New Roman"/>
          <w:b/>
          <w:bCs/>
          <w:sz w:val="28"/>
          <w:szCs w:val="28"/>
          <w:u w:val="single"/>
          <w:lang w:eastAsia="ar-SA"/>
        </w:rPr>
      </w:pPr>
      <w:r w:rsidRPr="006B28F1">
        <w:rPr>
          <w:rFonts w:ascii="Times New Roman" w:eastAsia="Times New Roman" w:hAnsi="Times New Roman" w:cs="Times New Roman"/>
          <w:b/>
          <w:bCs/>
          <w:sz w:val="28"/>
          <w:szCs w:val="28"/>
          <w:u w:val="single"/>
          <w:lang w:eastAsia="ar-SA"/>
        </w:rPr>
        <w:t>Ожидаемые результаты обучения</w:t>
      </w:r>
      <w:r w:rsidR="002B23FC" w:rsidRPr="006B28F1">
        <w:rPr>
          <w:rFonts w:ascii="Times New Roman" w:eastAsia="Times New Roman" w:hAnsi="Times New Roman" w:cs="Times New Roman"/>
          <w:b/>
          <w:bCs/>
          <w:sz w:val="28"/>
          <w:szCs w:val="28"/>
          <w:u w:val="single"/>
          <w:lang w:eastAsia="ar-SA"/>
        </w:rPr>
        <w:t>.</w:t>
      </w:r>
    </w:p>
    <w:p w:rsidR="006B28F1" w:rsidRPr="008226FB" w:rsidRDefault="006B28F1" w:rsidP="006B28F1">
      <w:pPr>
        <w:keepNext/>
        <w:suppressAutoHyphens/>
        <w:spacing w:after="0" w:line="400" w:lineRule="exact"/>
        <w:outlineLvl w:val="1"/>
        <w:rPr>
          <w:rFonts w:ascii="Times New Roman" w:eastAsia="Times New Roman" w:hAnsi="Times New Roman" w:cs="Times New Roman"/>
          <w:b/>
          <w:bCs/>
          <w:sz w:val="28"/>
          <w:szCs w:val="28"/>
          <w:lang w:eastAsia="ar-SA"/>
        </w:rPr>
      </w:pPr>
    </w:p>
    <w:p w:rsidR="002B23FC" w:rsidRPr="008226FB" w:rsidRDefault="002B23FC" w:rsidP="002B23FC">
      <w:pPr>
        <w:spacing w:line="400" w:lineRule="exact"/>
        <w:jc w:val="both"/>
        <w:rPr>
          <w:rFonts w:ascii="Times New Roman" w:hAnsi="Times New Roman" w:cs="Times New Roman"/>
          <w:b/>
          <w:bCs/>
          <w:i/>
          <w:iCs/>
          <w:sz w:val="28"/>
          <w:szCs w:val="28"/>
          <w:lang w:eastAsia="ar-SA"/>
        </w:rPr>
      </w:pPr>
      <w:r w:rsidRPr="008226FB">
        <w:rPr>
          <w:rFonts w:ascii="Times New Roman" w:hAnsi="Times New Roman" w:cs="Times New Roman"/>
          <w:b/>
          <w:bCs/>
          <w:sz w:val="28"/>
          <w:szCs w:val="28"/>
          <w:lang w:eastAsia="ar-SA"/>
        </w:rPr>
        <w:t>Должны знать</w:t>
      </w:r>
      <w:r w:rsidRPr="008226FB">
        <w:rPr>
          <w:rFonts w:ascii="Times New Roman" w:hAnsi="Times New Roman" w:cs="Times New Roman"/>
          <w:b/>
          <w:bCs/>
          <w:i/>
          <w:iCs/>
          <w:sz w:val="28"/>
          <w:szCs w:val="28"/>
          <w:lang w:eastAsia="ar-SA"/>
        </w:rPr>
        <w:t>:</w:t>
      </w:r>
    </w:p>
    <w:p w:rsidR="002B23FC" w:rsidRPr="008226FB" w:rsidRDefault="002B23FC" w:rsidP="002B23FC">
      <w:pPr>
        <w:pStyle w:val="a6"/>
        <w:numPr>
          <w:ilvl w:val="0"/>
          <w:numId w:val="27"/>
        </w:numPr>
        <w:spacing w:line="400" w:lineRule="exact"/>
        <w:jc w:val="both"/>
        <w:rPr>
          <w:rFonts w:ascii="Times New Roman" w:hAnsi="Times New Roman" w:cs="Times New Roman"/>
          <w:b/>
          <w:bCs/>
          <w:i/>
          <w:iCs/>
          <w:sz w:val="28"/>
          <w:szCs w:val="28"/>
          <w:lang w:eastAsia="ar-SA"/>
        </w:rPr>
      </w:pPr>
      <w:r w:rsidRPr="008226FB">
        <w:rPr>
          <w:rFonts w:ascii="Times New Roman" w:hAnsi="Times New Roman" w:cs="Times New Roman"/>
          <w:sz w:val="28"/>
          <w:szCs w:val="28"/>
        </w:rPr>
        <w:t>дети научатся различным приемам работы с бумагой;</w:t>
      </w:r>
    </w:p>
    <w:p w:rsidR="002B23FC" w:rsidRPr="008226FB" w:rsidRDefault="002B23FC" w:rsidP="002B23FC">
      <w:pPr>
        <w:pStyle w:val="a6"/>
        <w:numPr>
          <w:ilvl w:val="0"/>
          <w:numId w:val="27"/>
        </w:numPr>
        <w:jc w:val="both"/>
        <w:rPr>
          <w:rFonts w:ascii="Times New Roman" w:hAnsi="Times New Roman" w:cs="Times New Roman"/>
          <w:sz w:val="28"/>
          <w:szCs w:val="28"/>
        </w:rPr>
      </w:pPr>
      <w:r w:rsidRPr="008226FB">
        <w:rPr>
          <w:rFonts w:ascii="Times New Roman" w:hAnsi="Times New Roman" w:cs="Times New Roman"/>
          <w:sz w:val="28"/>
          <w:szCs w:val="28"/>
        </w:rPr>
        <w:t>будут знать основные геометрические понятия и базовые формы;</w:t>
      </w:r>
    </w:p>
    <w:p w:rsidR="002B23FC" w:rsidRPr="008226FB" w:rsidRDefault="002B23FC" w:rsidP="002B23FC">
      <w:pPr>
        <w:pStyle w:val="a6"/>
        <w:numPr>
          <w:ilvl w:val="0"/>
          <w:numId w:val="27"/>
        </w:numPr>
        <w:jc w:val="both"/>
        <w:rPr>
          <w:rFonts w:ascii="Times New Roman" w:hAnsi="Times New Roman" w:cs="Times New Roman"/>
          <w:sz w:val="28"/>
          <w:szCs w:val="28"/>
        </w:rPr>
      </w:pPr>
      <w:r w:rsidRPr="008226FB">
        <w:rPr>
          <w:rFonts w:ascii="Times New Roman" w:hAnsi="Times New Roman" w:cs="Times New Roman"/>
          <w:sz w:val="28"/>
          <w:szCs w:val="28"/>
        </w:rPr>
        <w:t>организацию рабочего места, необходимые инструменты, материалы и приспособления для работы;</w:t>
      </w:r>
    </w:p>
    <w:p w:rsidR="002B23FC" w:rsidRPr="008226FB" w:rsidRDefault="002B23FC" w:rsidP="002B23FC">
      <w:pPr>
        <w:pStyle w:val="a6"/>
        <w:numPr>
          <w:ilvl w:val="0"/>
          <w:numId w:val="27"/>
        </w:numPr>
        <w:jc w:val="both"/>
        <w:rPr>
          <w:rFonts w:ascii="Times New Roman" w:hAnsi="Times New Roman" w:cs="Times New Roman"/>
          <w:sz w:val="28"/>
          <w:szCs w:val="28"/>
        </w:rPr>
      </w:pPr>
      <w:r w:rsidRPr="008226FB">
        <w:rPr>
          <w:rFonts w:ascii="Times New Roman" w:hAnsi="Times New Roman" w:cs="Times New Roman"/>
          <w:sz w:val="28"/>
          <w:szCs w:val="28"/>
        </w:rPr>
        <w:t>названия различных видов бумаг и картона;</w:t>
      </w:r>
    </w:p>
    <w:p w:rsidR="002B23FC" w:rsidRPr="008226FB" w:rsidRDefault="002B23FC" w:rsidP="002B23FC">
      <w:pPr>
        <w:pStyle w:val="a6"/>
        <w:numPr>
          <w:ilvl w:val="0"/>
          <w:numId w:val="27"/>
        </w:numPr>
        <w:jc w:val="both"/>
        <w:rPr>
          <w:rFonts w:ascii="Times New Roman" w:hAnsi="Times New Roman" w:cs="Times New Roman"/>
          <w:sz w:val="28"/>
          <w:szCs w:val="28"/>
        </w:rPr>
      </w:pPr>
      <w:r w:rsidRPr="008226FB">
        <w:rPr>
          <w:rFonts w:ascii="Times New Roman" w:hAnsi="Times New Roman" w:cs="Times New Roman"/>
          <w:sz w:val="28"/>
          <w:szCs w:val="28"/>
        </w:rPr>
        <w:t>область применения и изготовление бумаги;</w:t>
      </w:r>
    </w:p>
    <w:p w:rsidR="002B23FC" w:rsidRPr="008226FB" w:rsidRDefault="002B23FC" w:rsidP="002B23FC">
      <w:pPr>
        <w:pStyle w:val="a6"/>
        <w:numPr>
          <w:ilvl w:val="0"/>
          <w:numId w:val="27"/>
        </w:numPr>
        <w:jc w:val="both"/>
        <w:rPr>
          <w:rFonts w:ascii="Times New Roman" w:hAnsi="Times New Roman" w:cs="Times New Roman"/>
          <w:sz w:val="28"/>
          <w:szCs w:val="28"/>
        </w:rPr>
      </w:pPr>
      <w:r w:rsidRPr="008226FB">
        <w:rPr>
          <w:rFonts w:ascii="Times New Roman" w:hAnsi="Times New Roman" w:cs="Times New Roman"/>
          <w:sz w:val="28"/>
          <w:szCs w:val="28"/>
        </w:rPr>
        <w:t>научатся следовать устным инструкциям, читать и зарисовывать схемы изделий;</w:t>
      </w:r>
    </w:p>
    <w:p w:rsidR="002B23FC" w:rsidRPr="008226FB" w:rsidRDefault="002B23FC" w:rsidP="002B23FC">
      <w:pPr>
        <w:pStyle w:val="a6"/>
        <w:numPr>
          <w:ilvl w:val="0"/>
          <w:numId w:val="27"/>
        </w:numPr>
        <w:jc w:val="both"/>
        <w:rPr>
          <w:rFonts w:ascii="Times New Roman" w:hAnsi="Times New Roman" w:cs="Times New Roman"/>
          <w:sz w:val="28"/>
          <w:szCs w:val="28"/>
        </w:rPr>
      </w:pPr>
      <w:r w:rsidRPr="008226FB">
        <w:rPr>
          <w:rFonts w:ascii="Times New Roman" w:hAnsi="Times New Roman" w:cs="Times New Roman"/>
          <w:sz w:val="28"/>
          <w:szCs w:val="28"/>
          <w:lang w:eastAsia="ar-SA"/>
        </w:rPr>
        <w:t>основные свойства материалов для моделирования;</w:t>
      </w:r>
    </w:p>
    <w:p w:rsidR="002B23FC" w:rsidRPr="008226FB" w:rsidRDefault="002B23FC" w:rsidP="002B23FC">
      <w:pPr>
        <w:pStyle w:val="a6"/>
        <w:numPr>
          <w:ilvl w:val="0"/>
          <w:numId w:val="27"/>
        </w:numPr>
        <w:tabs>
          <w:tab w:val="left" w:pos="0"/>
          <w:tab w:val="left" w:pos="360"/>
        </w:tabs>
        <w:spacing w:line="400" w:lineRule="exact"/>
        <w:jc w:val="both"/>
        <w:rPr>
          <w:rFonts w:ascii="Times New Roman" w:hAnsi="Times New Roman" w:cs="Times New Roman"/>
          <w:sz w:val="28"/>
          <w:szCs w:val="28"/>
          <w:lang w:eastAsia="ar-SA"/>
        </w:rPr>
      </w:pPr>
      <w:r w:rsidRPr="008226FB">
        <w:rPr>
          <w:rFonts w:ascii="Times New Roman" w:hAnsi="Times New Roman" w:cs="Times New Roman"/>
          <w:sz w:val="28"/>
          <w:szCs w:val="28"/>
          <w:lang w:eastAsia="ar-SA"/>
        </w:rPr>
        <w:t>принципы и технологию постройки плоских и объёмных моделей из бумаги и картона, способы применения шаблонов;</w:t>
      </w:r>
    </w:p>
    <w:p w:rsidR="002B23FC" w:rsidRPr="008226FB" w:rsidRDefault="002B23FC" w:rsidP="002B23FC">
      <w:pPr>
        <w:pStyle w:val="a6"/>
        <w:numPr>
          <w:ilvl w:val="0"/>
          <w:numId w:val="27"/>
        </w:numPr>
        <w:tabs>
          <w:tab w:val="left" w:pos="0"/>
          <w:tab w:val="left" w:pos="360"/>
        </w:tabs>
        <w:spacing w:line="400" w:lineRule="exact"/>
        <w:jc w:val="both"/>
        <w:rPr>
          <w:rFonts w:ascii="Times New Roman" w:hAnsi="Times New Roman" w:cs="Times New Roman"/>
          <w:sz w:val="28"/>
          <w:szCs w:val="28"/>
          <w:lang w:eastAsia="ar-SA"/>
        </w:rPr>
      </w:pPr>
      <w:r w:rsidRPr="008226FB">
        <w:rPr>
          <w:rFonts w:ascii="Times New Roman" w:hAnsi="Times New Roman" w:cs="Times New Roman"/>
          <w:sz w:val="28"/>
          <w:szCs w:val="28"/>
          <w:lang w:eastAsia="ar-SA"/>
        </w:rPr>
        <w:t>названия основных деталей и частей техники;</w:t>
      </w:r>
    </w:p>
    <w:p w:rsidR="002B23FC" w:rsidRPr="008226FB" w:rsidRDefault="002B23FC" w:rsidP="002B23FC">
      <w:pPr>
        <w:pStyle w:val="a6"/>
        <w:numPr>
          <w:ilvl w:val="0"/>
          <w:numId w:val="27"/>
        </w:numPr>
        <w:tabs>
          <w:tab w:val="left" w:pos="0"/>
          <w:tab w:val="left" w:pos="360"/>
        </w:tabs>
        <w:spacing w:line="400" w:lineRule="exact"/>
        <w:jc w:val="both"/>
        <w:rPr>
          <w:rFonts w:ascii="Times New Roman" w:hAnsi="Times New Roman" w:cs="Times New Roman"/>
          <w:sz w:val="28"/>
          <w:szCs w:val="28"/>
          <w:lang w:eastAsia="ar-SA"/>
        </w:rPr>
      </w:pPr>
      <w:r w:rsidRPr="008226FB">
        <w:rPr>
          <w:rFonts w:ascii="Times New Roman" w:hAnsi="Times New Roman" w:cs="Times New Roman"/>
          <w:sz w:val="28"/>
          <w:szCs w:val="28"/>
          <w:lang w:eastAsia="ar-SA"/>
        </w:rPr>
        <w:t>необходимые правила техники безопасности в процессе всех этапов конструирования.</w:t>
      </w:r>
    </w:p>
    <w:p w:rsidR="002B23FC" w:rsidRPr="008226FB" w:rsidRDefault="002B23FC" w:rsidP="002B23FC">
      <w:pPr>
        <w:spacing w:line="400" w:lineRule="exact"/>
        <w:jc w:val="both"/>
        <w:rPr>
          <w:rFonts w:ascii="Times New Roman" w:hAnsi="Times New Roman" w:cs="Times New Roman"/>
          <w:b/>
          <w:bCs/>
          <w:sz w:val="28"/>
          <w:szCs w:val="28"/>
          <w:lang w:eastAsia="ar-SA"/>
        </w:rPr>
      </w:pPr>
      <w:r w:rsidRPr="008226FB">
        <w:rPr>
          <w:rFonts w:ascii="Times New Roman" w:hAnsi="Times New Roman" w:cs="Times New Roman"/>
          <w:b/>
          <w:bCs/>
          <w:sz w:val="28"/>
          <w:szCs w:val="28"/>
          <w:lang w:eastAsia="ar-SA"/>
        </w:rPr>
        <w:t>Должны уметь:</w:t>
      </w:r>
    </w:p>
    <w:p w:rsidR="002B23FC" w:rsidRPr="008226FB" w:rsidRDefault="002B23FC" w:rsidP="002B23FC">
      <w:pPr>
        <w:pStyle w:val="a6"/>
        <w:numPr>
          <w:ilvl w:val="0"/>
          <w:numId w:val="28"/>
        </w:numPr>
        <w:tabs>
          <w:tab w:val="left" w:pos="0"/>
          <w:tab w:val="left" w:pos="360"/>
        </w:tabs>
        <w:spacing w:line="400" w:lineRule="exact"/>
        <w:jc w:val="both"/>
        <w:rPr>
          <w:rFonts w:ascii="Times New Roman" w:hAnsi="Times New Roman" w:cs="Times New Roman"/>
          <w:sz w:val="28"/>
          <w:szCs w:val="28"/>
          <w:lang w:eastAsia="ar-SA"/>
        </w:rPr>
      </w:pPr>
      <w:r w:rsidRPr="008226FB">
        <w:rPr>
          <w:rFonts w:ascii="Times New Roman" w:hAnsi="Times New Roman" w:cs="Times New Roman"/>
          <w:sz w:val="28"/>
          <w:szCs w:val="28"/>
          <w:lang w:eastAsia="ar-SA"/>
        </w:rPr>
        <w:t>самостоятельно построить модель из бумаги и картона по шаблону;</w:t>
      </w:r>
    </w:p>
    <w:p w:rsidR="002B23FC" w:rsidRPr="008226FB" w:rsidRDefault="002B23FC" w:rsidP="002B23FC">
      <w:pPr>
        <w:pStyle w:val="a6"/>
        <w:numPr>
          <w:ilvl w:val="0"/>
          <w:numId w:val="28"/>
        </w:numPr>
        <w:tabs>
          <w:tab w:val="left" w:pos="0"/>
          <w:tab w:val="left" w:pos="360"/>
        </w:tabs>
        <w:spacing w:line="400" w:lineRule="exact"/>
        <w:jc w:val="both"/>
        <w:rPr>
          <w:rFonts w:ascii="Times New Roman" w:hAnsi="Times New Roman" w:cs="Times New Roman"/>
          <w:sz w:val="28"/>
          <w:szCs w:val="28"/>
          <w:lang w:eastAsia="ar-SA"/>
        </w:rPr>
      </w:pPr>
      <w:r w:rsidRPr="008226FB">
        <w:rPr>
          <w:rFonts w:ascii="Times New Roman" w:hAnsi="Times New Roman" w:cs="Times New Roman"/>
          <w:sz w:val="28"/>
          <w:szCs w:val="28"/>
          <w:lang w:eastAsia="ar-SA"/>
        </w:rPr>
        <w:t>складывать модули для оригами;</w:t>
      </w:r>
    </w:p>
    <w:p w:rsidR="002B23FC" w:rsidRPr="008226FB" w:rsidRDefault="002B23FC" w:rsidP="002B23FC">
      <w:pPr>
        <w:pStyle w:val="a6"/>
        <w:numPr>
          <w:ilvl w:val="0"/>
          <w:numId w:val="28"/>
        </w:numPr>
        <w:tabs>
          <w:tab w:val="left" w:pos="0"/>
          <w:tab w:val="left" w:pos="360"/>
        </w:tabs>
        <w:spacing w:line="400" w:lineRule="exact"/>
        <w:jc w:val="both"/>
        <w:rPr>
          <w:rFonts w:ascii="Times New Roman" w:hAnsi="Times New Roman" w:cs="Times New Roman"/>
          <w:sz w:val="28"/>
          <w:szCs w:val="28"/>
          <w:lang w:eastAsia="ar-SA"/>
        </w:rPr>
      </w:pPr>
      <w:r w:rsidRPr="008226FB">
        <w:rPr>
          <w:rFonts w:ascii="Times New Roman" w:hAnsi="Times New Roman" w:cs="Times New Roman"/>
          <w:sz w:val="28"/>
          <w:szCs w:val="28"/>
          <w:lang w:eastAsia="ar-SA"/>
        </w:rPr>
        <w:t>определять основные части изготовляемых моделей и правильно произносить их названия;</w:t>
      </w:r>
    </w:p>
    <w:p w:rsidR="002B23FC" w:rsidRPr="008226FB" w:rsidRDefault="002B23FC" w:rsidP="002B23FC">
      <w:pPr>
        <w:pStyle w:val="a6"/>
        <w:numPr>
          <w:ilvl w:val="0"/>
          <w:numId w:val="28"/>
        </w:numPr>
        <w:tabs>
          <w:tab w:val="left" w:pos="0"/>
          <w:tab w:val="left" w:pos="360"/>
        </w:tabs>
        <w:spacing w:line="400" w:lineRule="exact"/>
        <w:jc w:val="both"/>
        <w:rPr>
          <w:rFonts w:ascii="Times New Roman" w:hAnsi="Times New Roman" w:cs="Times New Roman"/>
          <w:sz w:val="28"/>
          <w:szCs w:val="28"/>
          <w:lang w:eastAsia="ar-SA"/>
        </w:rPr>
      </w:pPr>
      <w:r w:rsidRPr="008226FB">
        <w:rPr>
          <w:rFonts w:ascii="Times New Roman" w:hAnsi="Times New Roman" w:cs="Times New Roman"/>
          <w:sz w:val="28"/>
          <w:szCs w:val="28"/>
          <w:lang w:eastAsia="ar-SA"/>
        </w:rPr>
        <w:t>работать простейшими ручным инструментом;</w:t>
      </w:r>
    </w:p>
    <w:p w:rsidR="002B23FC" w:rsidRPr="008226FB" w:rsidRDefault="002B23FC" w:rsidP="002B23FC">
      <w:pPr>
        <w:pStyle w:val="a6"/>
        <w:numPr>
          <w:ilvl w:val="0"/>
          <w:numId w:val="28"/>
        </w:numPr>
        <w:tabs>
          <w:tab w:val="left" w:pos="0"/>
          <w:tab w:val="left" w:pos="360"/>
        </w:tabs>
        <w:spacing w:line="400" w:lineRule="exact"/>
        <w:jc w:val="both"/>
        <w:rPr>
          <w:rFonts w:ascii="Times New Roman" w:hAnsi="Times New Roman" w:cs="Times New Roman"/>
          <w:sz w:val="28"/>
          <w:szCs w:val="28"/>
          <w:lang w:eastAsia="ar-SA"/>
        </w:rPr>
      </w:pPr>
      <w:r w:rsidRPr="008226FB">
        <w:rPr>
          <w:rFonts w:ascii="Times New Roman" w:hAnsi="Times New Roman" w:cs="Times New Roman"/>
          <w:sz w:val="28"/>
          <w:szCs w:val="28"/>
          <w:lang w:eastAsia="ar-SA"/>
        </w:rPr>
        <w:t>складывать модули оригами;</w:t>
      </w:r>
    </w:p>
    <w:p w:rsidR="002B23FC" w:rsidRPr="008226FB" w:rsidRDefault="002B23FC" w:rsidP="002B23FC">
      <w:pPr>
        <w:pStyle w:val="a6"/>
        <w:numPr>
          <w:ilvl w:val="0"/>
          <w:numId w:val="28"/>
        </w:numPr>
        <w:tabs>
          <w:tab w:val="left" w:pos="0"/>
          <w:tab w:val="left" w:pos="360"/>
        </w:tabs>
        <w:spacing w:line="400" w:lineRule="exact"/>
        <w:jc w:val="both"/>
        <w:rPr>
          <w:rFonts w:ascii="Times New Roman" w:hAnsi="Times New Roman" w:cs="Times New Roman"/>
          <w:sz w:val="28"/>
          <w:szCs w:val="28"/>
          <w:lang w:eastAsia="ar-SA"/>
        </w:rPr>
      </w:pPr>
      <w:r w:rsidRPr="008226FB">
        <w:rPr>
          <w:rFonts w:ascii="Times New Roman" w:hAnsi="Times New Roman" w:cs="Times New Roman"/>
          <w:sz w:val="28"/>
          <w:szCs w:val="28"/>
          <w:lang w:eastAsia="ar-SA"/>
        </w:rPr>
        <w:t>окрашивать модель кистью.</w:t>
      </w:r>
    </w:p>
    <w:p w:rsidR="009C77CD" w:rsidRDefault="009C77CD" w:rsidP="0041079A">
      <w:pPr>
        <w:pStyle w:val="a3"/>
        <w:tabs>
          <w:tab w:val="left" w:pos="763"/>
        </w:tabs>
        <w:spacing w:before="0" w:beforeAutospacing="0" w:after="0" w:afterAutospacing="0"/>
        <w:jc w:val="center"/>
        <w:textAlignment w:val="baseline"/>
        <w:rPr>
          <w:b/>
          <w:bCs/>
          <w:sz w:val="28"/>
          <w:szCs w:val="28"/>
        </w:rPr>
      </w:pPr>
    </w:p>
    <w:p w:rsidR="009C77CD" w:rsidRDefault="009C77CD" w:rsidP="0041079A">
      <w:pPr>
        <w:pStyle w:val="a3"/>
        <w:tabs>
          <w:tab w:val="left" w:pos="763"/>
        </w:tabs>
        <w:spacing w:before="0" w:beforeAutospacing="0" w:after="0" w:afterAutospacing="0"/>
        <w:jc w:val="center"/>
        <w:textAlignment w:val="baseline"/>
        <w:rPr>
          <w:b/>
          <w:bCs/>
          <w:sz w:val="28"/>
          <w:szCs w:val="28"/>
        </w:rPr>
      </w:pPr>
    </w:p>
    <w:p w:rsidR="009C77CD" w:rsidRDefault="009C77CD" w:rsidP="0041079A">
      <w:pPr>
        <w:pStyle w:val="a3"/>
        <w:tabs>
          <w:tab w:val="left" w:pos="763"/>
        </w:tabs>
        <w:spacing w:before="0" w:beforeAutospacing="0" w:after="0" w:afterAutospacing="0"/>
        <w:jc w:val="center"/>
        <w:textAlignment w:val="baseline"/>
        <w:rPr>
          <w:b/>
          <w:bCs/>
          <w:sz w:val="28"/>
          <w:szCs w:val="28"/>
        </w:rPr>
      </w:pPr>
    </w:p>
    <w:p w:rsidR="009C77CD" w:rsidRDefault="009C77CD" w:rsidP="0041079A">
      <w:pPr>
        <w:pStyle w:val="a3"/>
        <w:tabs>
          <w:tab w:val="left" w:pos="763"/>
        </w:tabs>
        <w:spacing w:before="0" w:beforeAutospacing="0" w:after="0" w:afterAutospacing="0"/>
        <w:jc w:val="center"/>
        <w:textAlignment w:val="baseline"/>
        <w:rPr>
          <w:b/>
          <w:bCs/>
          <w:sz w:val="28"/>
          <w:szCs w:val="28"/>
        </w:rPr>
      </w:pPr>
    </w:p>
    <w:p w:rsidR="009C77CD" w:rsidRDefault="009C77CD" w:rsidP="0041079A">
      <w:pPr>
        <w:pStyle w:val="a3"/>
        <w:tabs>
          <w:tab w:val="left" w:pos="763"/>
        </w:tabs>
        <w:spacing w:before="0" w:beforeAutospacing="0" w:after="0" w:afterAutospacing="0"/>
        <w:jc w:val="center"/>
        <w:textAlignment w:val="baseline"/>
        <w:rPr>
          <w:b/>
          <w:bCs/>
          <w:sz w:val="28"/>
          <w:szCs w:val="28"/>
        </w:rPr>
      </w:pPr>
    </w:p>
    <w:p w:rsidR="001F6360" w:rsidRPr="008226FB" w:rsidRDefault="00E16D64" w:rsidP="0041079A">
      <w:pPr>
        <w:pStyle w:val="a3"/>
        <w:tabs>
          <w:tab w:val="left" w:pos="763"/>
        </w:tabs>
        <w:spacing w:before="0" w:beforeAutospacing="0" w:after="0" w:afterAutospacing="0"/>
        <w:jc w:val="center"/>
        <w:textAlignment w:val="baseline"/>
        <w:rPr>
          <w:b/>
          <w:bCs/>
          <w:sz w:val="28"/>
          <w:szCs w:val="28"/>
        </w:rPr>
      </w:pPr>
      <w:r w:rsidRPr="008226FB">
        <w:rPr>
          <w:b/>
          <w:bCs/>
          <w:sz w:val="28"/>
          <w:szCs w:val="28"/>
        </w:rPr>
        <w:lastRenderedPageBreak/>
        <w:t>Способы фиксации результатов</w:t>
      </w:r>
      <w:r w:rsidR="00BC64AD" w:rsidRPr="008226FB">
        <w:rPr>
          <w:b/>
          <w:bCs/>
          <w:sz w:val="28"/>
          <w:szCs w:val="28"/>
        </w:rPr>
        <w:t>.</w:t>
      </w:r>
    </w:p>
    <w:p w:rsidR="0041079A" w:rsidRPr="008226FB" w:rsidRDefault="0041079A" w:rsidP="0041079A">
      <w:pPr>
        <w:pStyle w:val="a3"/>
        <w:tabs>
          <w:tab w:val="left" w:pos="763"/>
        </w:tabs>
        <w:spacing w:before="0" w:beforeAutospacing="0" w:after="0" w:afterAutospacing="0"/>
        <w:jc w:val="both"/>
        <w:textAlignment w:val="baseline"/>
        <w:rPr>
          <w:sz w:val="28"/>
          <w:szCs w:val="28"/>
        </w:rPr>
      </w:pPr>
    </w:p>
    <w:p w:rsidR="001F6360" w:rsidRPr="008226FB" w:rsidRDefault="00E16D64" w:rsidP="001F6360">
      <w:pPr>
        <w:pStyle w:val="a3"/>
        <w:tabs>
          <w:tab w:val="left" w:pos="763"/>
        </w:tabs>
        <w:spacing w:before="0" w:beforeAutospacing="0" w:after="0" w:afterAutospacing="0"/>
        <w:ind w:left="360" w:firstLine="709"/>
        <w:jc w:val="both"/>
        <w:textAlignment w:val="baseline"/>
        <w:rPr>
          <w:sz w:val="28"/>
          <w:szCs w:val="28"/>
        </w:rPr>
      </w:pPr>
      <w:r w:rsidRPr="008226FB">
        <w:rPr>
          <w:sz w:val="28"/>
          <w:szCs w:val="28"/>
        </w:rPr>
        <w:t xml:space="preserve">Проведение аттестации учащихся в </w:t>
      </w:r>
      <w:r w:rsidR="001F6360" w:rsidRPr="008226FB">
        <w:rPr>
          <w:sz w:val="28"/>
          <w:szCs w:val="28"/>
        </w:rPr>
        <w:t>начале, середине и конце года.</w:t>
      </w:r>
    </w:p>
    <w:p w:rsidR="00E16D64" w:rsidRPr="008226FB" w:rsidRDefault="00E16D64" w:rsidP="001F6360">
      <w:pPr>
        <w:pStyle w:val="a3"/>
        <w:tabs>
          <w:tab w:val="left" w:pos="763"/>
        </w:tabs>
        <w:spacing w:before="0" w:beforeAutospacing="0" w:after="0" w:afterAutospacing="0"/>
        <w:ind w:left="360" w:firstLine="709"/>
        <w:jc w:val="both"/>
        <w:textAlignment w:val="baseline"/>
        <w:rPr>
          <w:sz w:val="28"/>
          <w:szCs w:val="28"/>
        </w:rPr>
      </w:pPr>
      <w:r w:rsidRPr="008226FB">
        <w:rPr>
          <w:sz w:val="28"/>
          <w:szCs w:val="28"/>
        </w:rPr>
        <w:t>Составление диагностической карты «Оценка результатов освоения программы».</w:t>
      </w:r>
    </w:p>
    <w:p w:rsidR="00E16D64" w:rsidRPr="008226FB" w:rsidRDefault="00E16D64" w:rsidP="007B1090">
      <w:pPr>
        <w:pStyle w:val="a3"/>
        <w:tabs>
          <w:tab w:val="left" w:pos="763"/>
        </w:tabs>
        <w:spacing w:before="0" w:beforeAutospacing="0" w:after="0" w:afterAutospacing="0"/>
        <w:ind w:left="360" w:firstLine="709"/>
        <w:jc w:val="both"/>
        <w:textAlignment w:val="baseline"/>
        <w:rPr>
          <w:b/>
          <w:bCs/>
          <w:sz w:val="28"/>
          <w:szCs w:val="28"/>
        </w:rPr>
      </w:pPr>
      <w:r w:rsidRPr="008226FB">
        <w:rPr>
          <w:b/>
          <w:bCs/>
          <w:sz w:val="28"/>
          <w:szCs w:val="28"/>
        </w:rPr>
        <w:t>Фор</w:t>
      </w:r>
      <w:r w:rsidR="001F6360" w:rsidRPr="008226FB">
        <w:rPr>
          <w:b/>
          <w:bCs/>
          <w:sz w:val="28"/>
          <w:szCs w:val="28"/>
        </w:rPr>
        <w:t xml:space="preserve">мы подведения итогов реализации дополнительной </w:t>
      </w:r>
      <w:r w:rsidRPr="008226FB">
        <w:rPr>
          <w:b/>
          <w:bCs/>
          <w:sz w:val="28"/>
          <w:szCs w:val="28"/>
        </w:rPr>
        <w:t>образовательной программы</w:t>
      </w:r>
      <w:r w:rsidR="00BC64AD" w:rsidRPr="008226FB">
        <w:rPr>
          <w:b/>
          <w:bCs/>
          <w:sz w:val="28"/>
          <w:szCs w:val="28"/>
        </w:rPr>
        <w:t>.</w:t>
      </w:r>
    </w:p>
    <w:p w:rsidR="00681768" w:rsidRPr="008226FB" w:rsidRDefault="001F6360" w:rsidP="00681768">
      <w:pPr>
        <w:pStyle w:val="a3"/>
        <w:tabs>
          <w:tab w:val="left" w:pos="763"/>
        </w:tabs>
        <w:spacing w:before="0" w:beforeAutospacing="0" w:after="0" w:afterAutospacing="0"/>
        <w:ind w:left="360" w:firstLine="709"/>
        <w:jc w:val="both"/>
        <w:textAlignment w:val="baseline"/>
        <w:rPr>
          <w:sz w:val="28"/>
          <w:szCs w:val="28"/>
        </w:rPr>
      </w:pPr>
      <w:r w:rsidRPr="008226FB">
        <w:rPr>
          <w:sz w:val="28"/>
          <w:szCs w:val="28"/>
        </w:rPr>
        <w:t>Устный опрос по пройденному теоретическому материалу. Выставка лучши</w:t>
      </w:r>
      <w:r w:rsidR="00CB4ED6" w:rsidRPr="008226FB">
        <w:rPr>
          <w:sz w:val="28"/>
          <w:szCs w:val="28"/>
        </w:rPr>
        <w:t xml:space="preserve">х работ </w:t>
      </w:r>
      <w:r w:rsidRPr="008226FB">
        <w:rPr>
          <w:sz w:val="28"/>
          <w:szCs w:val="28"/>
        </w:rPr>
        <w:t>в кабинете. Промежуточная (конец декабря) и итоговая (конец мая) аттестация учащихся: выставки, тестирование по вопросам.</w:t>
      </w:r>
    </w:p>
    <w:p w:rsidR="00681768" w:rsidRPr="008226FB" w:rsidRDefault="00681768" w:rsidP="00681768">
      <w:pPr>
        <w:pStyle w:val="a3"/>
        <w:tabs>
          <w:tab w:val="left" w:pos="763"/>
        </w:tabs>
        <w:spacing w:before="0" w:beforeAutospacing="0" w:after="0" w:afterAutospacing="0"/>
        <w:ind w:left="360" w:firstLine="709"/>
        <w:jc w:val="both"/>
        <w:textAlignment w:val="baseline"/>
        <w:rPr>
          <w:b/>
          <w:sz w:val="28"/>
          <w:szCs w:val="28"/>
        </w:rPr>
      </w:pPr>
    </w:p>
    <w:p w:rsidR="00681768" w:rsidRPr="008226FB" w:rsidRDefault="00681768" w:rsidP="00681768">
      <w:pPr>
        <w:spacing w:after="0" w:line="360" w:lineRule="auto"/>
        <w:jc w:val="center"/>
        <w:rPr>
          <w:rFonts w:ascii="Times New Roman" w:eastAsia="Times New Roman" w:hAnsi="Times New Roman" w:cs="Times New Roman"/>
          <w:b/>
          <w:sz w:val="28"/>
          <w:szCs w:val="28"/>
          <w:lang w:eastAsia="ru-RU"/>
        </w:rPr>
      </w:pPr>
      <w:r w:rsidRPr="008226FB">
        <w:rPr>
          <w:rFonts w:ascii="Times New Roman" w:eastAsia="Times New Roman" w:hAnsi="Times New Roman" w:cs="Times New Roman"/>
          <w:b/>
          <w:sz w:val="28"/>
          <w:szCs w:val="28"/>
          <w:lang w:eastAsia="ru-RU"/>
        </w:rPr>
        <w:t xml:space="preserve">2. Учебно-тематический план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4849"/>
        <w:gridCol w:w="1566"/>
        <w:gridCol w:w="1422"/>
        <w:gridCol w:w="1250"/>
      </w:tblGrid>
      <w:tr w:rsidR="00CB4ED6" w:rsidRPr="008226FB" w:rsidTr="00156827">
        <w:trPr>
          <w:trHeight w:val="257"/>
        </w:trPr>
        <w:tc>
          <w:tcPr>
            <w:tcW w:w="392" w:type="dxa"/>
            <w:vMerge w:val="restart"/>
          </w:tcPr>
          <w:p w:rsidR="00CB4ED6" w:rsidRPr="008226FB" w:rsidRDefault="00CB4ED6" w:rsidP="008F59B4">
            <w:pPr>
              <w:spacing w:after="0" w:line="240" w:lineRule="auto"/>
              <w:jc w:val="center"/>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w:t>
            </w:r>
          </w:p>
        </w:tc>
        <w:tc>
          <w:tcPr>
            <w:tcW w:w="4938" w:type="dxa"/>
            <w:vMerge w:val="restart"/>
            <w:tcBorders>
              <w:bottom w:val="single" w:sz="12" w:space="0" w:color="000000"/>
            </w:tcBorders>
            <w:shd w:val="clear" w:color="auto" w:fill="auto"/>
          </w:tcPr>
          <w:p w:rsidR="00CB4ED6" w:rsidRPr="008226FB" w:rsidRDefault="00CB4ED6" w:rsidP="008F59B4">
            <w:pPr>
              <w:spacing w:after="0" w:line="240" w:lineRule="auto"/>
              <w:jc w:val="center"/>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тема</w:t>
            </w:r>
          </w:p>
        </w:tc>
        <w:tc>
          <w:tcPr>
            <w:tcW w:w="1566" w:type="dxa"/>
            <w:vMerge w:val="restart"/>
            <w:tcBorders>
              <w:bottom w:val="single" w:sz="12" w:space="0" w:color="000000"/>
            </w:tcBorders>
            <w:shd w:val="clear" w:color="auto" w:fill="auto"/>
          </w:tcPr>
          <w:p w:rsidR="00CB4ED6" w:rsidRPr="008226FB" w:rsidRDefault="00CB4ED6" w:rsidP="008F59B4">
            <w:pPr>
              <w:spacing w:after="0" w:line="240" w:lineRule="auto"/>
              <w:jc w:val="center"/>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количество часов</w:t>
            </w:r>
          </w:p>
        </w:tc>
        <w:tc>
          <w:tcPr>
            <w:tcW w:w="2675" w:type="dxa"/>
            <w:gridSpan w:val="2"/>
            <w:tcBorders>
              <w:bottom w:val="single" w:sz="12" w:space="0" w:color="000000"/>
            </w:tcBorders>
            <w:shd w:val="clear" w:color="auto" w:fill="auto"/>
          </w:tcPr>
          <w:p w:rsidR="00CB4ED6" w:rsidRPr="008226FB" w:rsidRDefault="00CB4ED6" w:rsidP="008F59B4">
            <w:pPr>
              <w:spacing w:after="0" w:line="240" w:lineRule="auto"/>
              <w:jc w:val="center"/>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в том числе на</w:t>
            </w:r>
          </w:p>
        </w:tc>
      </w:tr>
      <w:tr w:rsidR="00CB4ED6" w:rsidRPr="008226FB" w:rsidTr="00156827">
        <w:trPr>
          <w:trHeight w:val="296"/>
        </w:trPr>
        <w:tc>
          <w:tcPr>
            <w:tcW w:w="392" w:type="dxa"/>
            <w:vMerge/>
          </w:tcPr>
          <w:p w:rsidR="00CB4ED6" w:rsidRPr="008226FB" w:rsidRDefault="00CB4ED6" w:rsidP="008F59B4">
            <w:pPr>
              <w:spacing w:after="0" w:line="240" w:lineRule="auto"/>
              <w:jc w:val="center"/>
              <w:rPr>
                <w:rFonts w:ascii="Times New Roman" w:eastAsia="Times New Roman" w:hAnsi="Times New Roman" w:cs="Times New Roman"/>
                <w:bCs/>
                <w:sz w:val="28"/>
                <w:szCs w:val="28"/>
                <w:lang w:eastAsia="ru-RU"/>
              </w:rPr>
            </w:pPr>
          </w:p>
        </w:tc>
        <w:tc>
          <w:tcPr>
            <w:tcW w:w="4938" w:type="dxa"/>
            <w:vMerge/>
            <w:shd w:val="clear" w:color="auto" w:fill="auto"/>
          </w:tcPr>
          <w:p w:rsidR="00CB4ED6" w:rsidRPr="008226FB" w:rsidRDefault="00CB4ED6" w:rsidP="008F59B4">
            <w:pPr>
              <w:spacing w:after="0" w:line="240" w:lineRule="auto"/>
              <w:jc w:val="center"/>
              <w:rPr>
                <w:rFonts w:ascii="Times New Roman" w:eastAsia="Times New Roman" w:hAnsi="Times New Roman" w:cs="Times New Roman"/>
                <w:bCs/>
                <w:sz w:val="28"/>
                <w:szCs w:val="28"/>
                <w:lang w:eastAsia="ru-RU"/>
              </w:rPr>
            </w:pPr>
          </w:p>
        </w:tc>
        <w:tc>
          <w:tcPr>
            <w:tcW w:w="1566" w:type="dxa"/>
            <w:vMerge/>
            <w:shd w:val="clear" w:color="auto" w:fill="auto"/>
          </w:tcPr>
          <w:p w:rsidR="00CB4ED6" w:rsidRPr="008226FB" w:rsidRDefault="00CB4ED6" w:rsidP="008F59B4">
            <w:pPr>
              <w:spacing w:after="0" w:line="240" w:lineRule="auto"/>
              <w:jc w:val="center"/>
              <w:rPr>
                <w:rFonts w:ascii="Times New Roman" w:eastAsia="Times New Roman" w:hAnsi="Times New Roman" w:cs="Times New Roman"/>
                <w:bCs/>
                <w:sz w:val="28"/>
                <w:szCs w:val="28"/>
                <w:lang w:eastAsia="ru-RU"/>
              </w:rPr>
            </w:pPr>
          </w:p>
        </w:tc>
        <w:tc>
          <w:tcPr>
            <w:tcW w:w="1425" w:type="dxa"/>
            <w:shd w:val="clear" w:color="auto" w:fill="auto"/>
          </w:tcPr>
          <w:p w:rsidR="00CB4ED6" w:rsidRPr="008226FB" w:rsidRDefault="00CB4ED6" w:rsidP="008F59B4">
            <w:pPr>
              <w:spacing w:after="0" w:line="240" w:lineRule="auto"/>
              <w:jc w:val="center"/>
              <w:rPr>
                <w:rFonts w:ascii="Times New Roman" w:eastAsia="Times New Roman" w:hAnsi="Times New Roman" w:cs="Times New Roman"/>
                <w:bCs/>
                <w:sz w:val="28"/>
                <w:szCs w:val="28"/>
                <w:lang w:eastAsia="ru-RU"/>
              </w:rPr>
            </w:pPr>
            <w:proofErr w:type="spellStart"/>
            <w:r w:rsidRPr="008226FB">
              <w:rPr>
                <w:rFonts w:ascii="Times New Roman" w:eastAsia="Times New Roman" w:hAnsi="Times New Roman" w:cs="Times New Roman"/>
                <w:bCs/>
                <w:sz w:val="28"/>
                <w:szCs w:val="28"/>
                <w:lang w:eastAsia="ru-RU"/>
              </w:rPr>
              <w:t>теоретич</w:t>
            </w:r>
            <w:proofErr w:type="spellEnd"/>
            <w:r w:rsidRPr="008226FB">
              <w:rPr>
                <w:rFonts w:ascii="Times New Roman" w:eastAsia="Times New Roman" w:hAnsi="Times New Roman" w:cs="Times New Roman"/>
                <w:bCs/>
                <w:sz w:val="28"/>
                <w:szCs w:val="28"/>
                <w:lang w:eastAsia="ru-RU"/>
              </w:rPr>
              <w:t xml:space="preserve">. занятия </w:t>
            </w:r>
          </w:p>
        </w:tc>
        <w:tc>
          <w:tcPr>
            <w:tcW w:w="1250" w:type="dxa"/>
            <w:shd w:val="clear" w:color="auto" w:fill="auto"/>
          </w:tcPr>
          <w:p w:rsidR="00CB4ED6" w:rsidRPr="008226FB" w:rsidRDefault="00CB4ED6" w:rsidP="008F59B4">
            <w:pPr>
              <w:spacing w:after="0" w:line="240" w:lineRule="auto"/>
              <w:jc w:val="center"/>
              <w:rPr>
                <w:rFonts w:ascii="Times New Roman" w:eastAsia="Times New Roman" w:hAnsi="Times New Roman" w:cs="Times New Roman"/>
                <w:sz w:val="28"/>
                <w:szCs w:val="28"/>
                <w:lang w:eastAsia="ru-RU"/>
              </w:rPr>
            </w:pPr>
            <w:proofErr w:type="spellStart"/>
            <w:r w:rsidRPr="008226FB">
              <w:rPr>
                <w:rFonts w:ascii="Times New Roman" w:eastAsia="Times New Roman" w:hAnsi="Times New Roman" w:cs="Times New Roman"/>
                <w:sz w:val="28"/>
                <w:szCs w:val="28"/>
                <w:lang w:eastAsia="ru-RU"/>
              </w:rPr>
              <w:t>практич</w:t>
            </w:r>
            <w:proofErr w:type="spellEnd"/>
            <w:r w:rsidRPr="008226FB">
              <w:rPr>
                <w:rFonts w:ascii="Times New Roman" w:eastAsia="Times New Roman" w:hAnsi="Times New Roman" w:cs="Times New Roman"/>
                <w:sz w:val="28"/>
                <w:szCs w:val="28"/>
                <w:lang w:eastAsia="ru-RU"/>
              </w:rPr>
              <w:t>. занятия</w:t>
            </w:r>
          </w:p>
        </w:tc>
      </w:tr>
      <w:tr w:rsidR="00CB4ED6" w:rsidRPr="008226FB" w:rsidTr="00156827">
        <w:trPr>
          <w:trHeight w:val="296"/>
        </w:trPr>
        <w:tc>
          <w:tcPr>
            <w:tcW w:w="392" w:type="dxa"/>
          </w:tcPr>
          <w:p w:rsidR="00CB4ED6" w:rsidRPr="008226FB" w:rsidRDefault="00CB4ED6" w:rsidP="008F59B4">
            <w:pPr>
              <w:suppressLineNumbers/>
              <w:suppressAutoHyphens/>
              <w:snapToGrid w:val="0"/>
              <w:spacing w:after="0" w:line="240" w:lineRule="auto"/>
              <w:ind w:right="-55"/>
              <w:rPr>
                <w:rFonts w:ascii="Times New Roman" w:eastAsia="Times New Roman" w:hAnsi="Times New Roman" w:cs="Times New Roman"/>
                <w:sz w:val="28"/>
                <w:szCs w:val="28"/>
                <w:lang w:eastAsia="ar-SA"/>
              </w:rPr>
            </w:pPr>
            <w:bookmarkStart w:id="0" w:name="_GoBack"/>
            <w:bookmarkEnd w:id="0"/>
          </w:p>
        </w:tc>
        <w:tc>
          <w:tcPr>
            <w:tcW w:w="4938" w:type="dxa"/>
            <w:shd w:val="clear" w:color="auto" w:fill="auto"/>
          </w:tcPr>
          <w:p w:rsidR="00CB4ED6" w:rsidRPr="008226FB" w:rsidRDefault="00CB4ED6" w:rsidP="00F637EA">
            <w:pPr>
              <w:suppressLineNumbers/>
              <w:suppressAutoHyphens/>
              <w:snapToGrid w:val="0"/>
              <w:spacing w:after="0" w:line="240" w:lineRule="auto"/>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Вводные основы.</w:t>
            </w:r>
          </w:p>
        </w:tc>
        <w:tc>
          <w:tcPr>
            <w:tcW w:w="1566" w:type="dxa"/>
            <w:shd w:val="clear" w:color="auto" w:fill="auto"/>
          </w:tcPr>
          <w:p w:rsidR="00CB4ED6" w:rsidRPr="008226FB" w:rsidRDefault="0023450F"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p>
        </w:tc>
        <w:tc>
          <w:tcPr>
            <w:tcW w:w="1425" w:type="dxa"/>
            <w:shd w:val="clear" w:color="auto" w:fill="auto"/>
          </w:tcPr>
          <w:p w:rsidR="00CB4ED6" w:rsidRPr="008226FB" w:rsidRDefault="0023450F"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p>
        </w:tc>
        <w:tc>
          <w:tcPr>
            <w:tcW w:w="1250" w:type="dxa"/>
            <w:shd w:val="clear" w:color="auto" w:fill="auto"/>
          </w:tcPr>
          <w:p w:rsidR="00CB4ED6" w:rsidRPr="008226FB" w:rsidRDefault="0023450F" w:rsidP="008F59B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p>
        </w:tc>
      </w:tr>
      <w:tr w:rsidR="00CB4ED6" w:rsidRPr="008226FB" w:rsidTr="00156827">
        <w:trPr>
          <w:trHeight w:val="296"/>
        </w:trPr>
        <w:tc>
          <w:tcPr>
            <w:tcW w:w="392" w:type="dxa"/>
          </w:tcPr>
          <w:p w:rsidR="00CB4ED6" w:rsidRPr="008226FB" w:rsidRDefault="008D730F" w:rsidP="008F59B4">
            <w:pPr>
              <w:suppressLineNumbers/>
              <w:suppressAutoHyphens/>
              <w:snapToGrid w:val="0"/>
              <w:spacing w:after="0" w:line="240" w:lineRule="auto"/>
              <w:ind w:right="-55"/>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CB4ED6" w:rsidRPr="008226FB">
              <w:rPr>
                <w:rFonts w:ascii="Times New Roman" w:eastAsia="Times New Roman" w:hAnsi="Times New Roman" w:cs="Times New Roman"/>
                <w:sz w:val="28"/>
                <w:szCs w:val="28"/>
                <w:lang w:eastAsia="ar-SA"/>
              </w:rPr>
              <w:t>.</w:t>
            </w:r>
          </w:p>
        </w:tc>
        <w:tc>
          <w:tcPr>
            <w:tcW w:w="4938" w:type="dxa"/>
            <w:shd w:val="clear" w:color="auto" w:fill="auto"/>
          </w:tcPr>
          <w:p w:rsidR="00CB4ED6" w:rsidRPr="008226FB" w:rsidRDefault="00B1733F" w:rsidP="00B1733F">
            <w:pPr>
              <w:suppressLineNumbers/>
              <w:suppressAutoHyphens/>
              <w:snapToGrid w:val="0"/>
              <w:spacing w:after="0" w:line="240" w:lineRule="auto"/>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ru-RU"/>
              </w:rPr>
              <w:t>Аппликация из бумаги</w:t>
            </w:r>
            <w:r w:rsidR="00AC5B1D" w:rsidRPr="008226FB">
              <w:rPr>
                <w:rFonts w:ascii="Times New Roman" w:eastAsia="Times New Roman" w:hAnsi="Times New Roman" w:cs="Times New Roman"/>
                <w:sz w:val="28"/>
                <w:szCs w:val="28"/>
                <w:lang w:eastAsia="ru-RU"/>
              </w:rPr>
              <w:t xml:space="preserve">, </w:t>
            </w:r>
            <w:r w:rsidR="00AC5B1D" w:rsidRPr="008226FB">
              <w:rPr>
                <w:rFonts w:ascii="Times New Roman" w:hAnsi="Times New Roman" w:cs="Times New Roman"/>
                <w:bCs/>
                <w:iCs/>
                <w:color w:val="000000"/>
                <w:sz w:val="28"/>
                <w:szCs w:val="28"/>
                <w:shd w:val="clear" w:color="auto" w:fill="FFFFFF"/>
              </w:rPr>
              <w:t>из природных материалов, карандашной стружки, ваты, салфеток, туалетной бумаги, ткани и крупы</w:t>
            </w:r>
            <w:r w:rsidRPr="008226FB">
              <w:rPr>
                <w:rFonts w:ascii="Times New Roman" w:eastAsia="Times New Roman" w:hAnsi="Times New Roman" w:cs="Times New Roman"/>
                <w:sz w:val="28"/>
                <w:szCs w:val="28"/>
                <w:lang w:eastAsia="ru-RU"/>
              </w:rPr>
              <w:t>.</w:t>
            </w:r>
            <w:r w:rsidR="00DF162D" w:rsidRPr="008226FB">
              <w:rPr>
                <w:rFonts w:ascii="Times New Roman" w:eastAsia="Times New Roman" w:hAnsi="Times New Roman" w:cs="Times New Roman"/>
                <w:sz w:val="28"/>
                <w:szCs w:val="28"/>
                <w:lang w:eastAsia="ru-RU"/>
              </w:rPr>
              <w:t xml:space="preserve"> Работа с шаблонами.</w:t>
            </w:r>
          </w:p>
        </w:tc>
        <w:tc>
          <w:tcPr>
            <w:tcW w:w="1566" w:type="dxa"/>
            <w:shd w:val="clear" w:color="auto" w:fill="auto"/>
          </w:tcPr>
          <w:p w:rsidR="00CB4ED6" w:rsidRPr="008226FB" w:rsidRDefault="00CB4ED6"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24</w:t>
            </w:r>
          </w:p>
        </w:tc>
        <w:tc>
          <w:tcPr>
            <w:tcW w:w="1425" w:type="dxa"/>
            <w:shd w:val="clear" w:color="auto" w:fill="auto"/>
          </w:tcPr>
          <w:p w:rsidR="00CB4ED6" w:rsidRPr="008226FB" w:rsidRDefault="00CB4ED6"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4</w:t>
            </w:r>
          </w:p>
        </w:tc>
        <w:tc>
          <w:tcPr>
            <w:tcW w:w="1250" w:type="dxa"/>
            <w:shd w:val="clear" w:color="auto" w:fill="auto"/>
          </w:tcPr>
          <w:p w:rsidR="00CB4ED6" w:rsidRPr="008226FB" w:rsidRDefault="00CB4ED6" w:rsidP="008F59B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20</w:t>
            </w:r>
          </w:p>
        </w:tc>
      </w:tr>
      <w:tr w:rsidR="00CB4ED6" w:rsidRPr="008226FB" w:rsidTr="00156827">
        <w:trPr>
          <w:trHeight w:val="296"/>
        </w:trPr>
        <w:tc>
          <w:tcPr>
            <w:tcW w:w="392" w:type="dxa"/>
          </w:tcPr>
          <w:p w:rsidR="00CB4ED6" w:rsidRPr="008226FB" w:rsidRDefault="008D730F" w:rsidP="008F59B4">
            <w:pPr>
              <w:suppressLineNumbers/>
              <w:suppressAutoHyphens/>
              <w:snapToGrid w:val="0"/>
              <w:spacing w:after="0" w:line="240" w:lineRule="auto"/>
              <w:ind w:right="-55"/>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r w:rsidR="00CB4ED6" w:rsidRPr="008226FB">
              <w:rPr>
                <w:rFonts w:ascii="Times New Roman" w:eastAsia="Times New Roman" w:hAnsi="Times New Roman" w:cs="Times New Roman"/>
                <w:sz w:val="28"/>
                <w:szCs w:val="28"/>
                <w:lang w:eastAsia="ar-SA"/>
              </w:rPr>
              <w:t>.</w:t>
            </w:r>
          </w:p>
        </w:tc>
        <w:tc>
          <w:tcPr>
            <w:tcW w:w="4938" w:type="dxa"/>
            <w:shd w:val="clear" w:color="auto" w:fill="auto"/>
          </w:tcPr>
          <w:p w:rsidR="00CB4ED6" w:rsidRPr="008226FB" w:rsidRDefault="00CB4ED6" w:rsidP="00E86AD1">
            <w:pPr>
              <w:suppressLineNumbers/>
              <w:suppressAutoHyphens/>
              <w:snapToGrid w:val="0"/>
              <w:spacing w:after="0" w:line="240" w:lineRule="auto"/>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Конструирование.</w:t>
            </w:r>
          </w:p>
          <w:p w:rsidR="00CB4ED6" w:rsidRPr="008226FB" w:rsidRDefault="00CB4ED6" w:rsidP="00E86AD1">
            <w:pPr>
              <w:suppressLineNumbers/>
              <w:suppressAutoHyphens/>
              <w:snapToGrid w:val="0"/>
              <w:spacing w:after="0" w:line="240" w:lineRule="auto"/>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Конструирование макетов и моделей технических объектов и игрушек из плоских деталей.</w:t>
            </w:r>
          </w:p>
          <w:p w:rsidR="00CB4ED6" w:rsidRPr="008226FB" w:rsidRDefault="00CB4ED6" w:rsidP="00E86AD1">
            <w:pPr>
              <w:suppressLineNumbers/>
              <w:suppressAutoHyphens/>
              <w:snapToGrid w:val="0"/>
              <w:spacing w:after="0" w:line="240" w:lineRule="auto"/>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Конструирование макетов и моделей технических объектов и игрушек из объёмных деталей.</w:t>
            </w:r>
            <w:r w:rsidR="00EC5A1E" w:rsidRPr="008226FB">
              <w:rPr>
                <w:rFonts w:ascii="Times New Roman" w:eastAsia="Times New Roman" w:hAnsi="Times New Roman" w:cs="Times New Roman"/>
                <w:sz w:val="28"/>
                <w:szCs w:val="28"/>
                <w:lang w:eastAsia="ar-SA"/>
              </w:rPr>
              <w:t xml:space="preserve"> </w:t>
            </w:r>
            <w:r w:rsidRPr="008226FB">
              <w:rPr>
                <w:rFonts w:ascii="Times New Roman" w:eastAsia="Times New Roman" w:hAnsi="Times New Roman" w:cs="Times New Roman"/>
                <w:sz w:val="28"/>
                <w:szCs w:val="28"/>
                <w:lang w:eastAsia="ar-SA"/>
              </w:rPr>
              <w:t>Индивидуальная работа.</w:t>
            </w:r>
            <w:r w:rsidR="00EC5A1E" w:rsidRPr="008226FB">
              <w:rPr>
                <w:rFonts w:ascii="Times New Roman" w:eastAsia="Times New Roman" w:hAnsi="Times New Roman" w:cs="Times New Roman"/>
                <w:sz w:val="28"/>
                <w:szCs w:val="28"/>
                <w:lang w:eastAsia="ar-SA"/>
              </w:rPr>
              <w:t xml:space="preserve"> </w:t>
            </w:r>
            <w:r w:rsidRPr="008226FB">
              <w:rPr>
                <w:rFonts w:ascii="Times New Roman" w:eastAsia="Times New Roman" w:hAnsi="Times New Roman" w:cs="Times New Roman"/>
                <w:sz w:val="28"/>
                <w:szCs w:val="28"/>
                <w:lang w:eastAsia="ar-SA"/>
              </w:rPr>
              <w:t>Выставки.</w:t>
            </w:r>
          </w:p>
        </w:tc>
        <w:tc>
          <w:tcPr>
            <w:tcW w:w="1566" w:type="dxa"/>
            <w:shd w:val="clear" w:color="auto" w:fill="auto"/>
          </w:tcPr>
          <w:p w:rsidR="00CB4ED6" w:rsidRPr="008226FB" w:rsidRDefault="00CB4ED6"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54</w:t>
            </w:r>
          </w:p>
        </w:tc>
        <w:tc>
          <w:tcPr>
            <w:tcW w:w="1425" w:type="dxa"/>
            <w:shd w:val="clear" w:color="auto" w:fill="auto"/>
          </w:tcPr>
          <w:p w:rsidR="00CB4ED6" w:rsidRPr="008226FB" w:rsidRDefault="00221C82"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18</w:t>
            </w:r>
          </w:p>
        </w:tc>
        <w:tc>
          <w:tcPr>
            <w:tcW w:w="1250" w:type="dxa"/>
            <w:shd w:val="clear" w:color="auto" w:fill="auto"/>
          </w:tcPr>
          <w:p w:rsidR="00CB4ED6" w:rsidRPr="008226FB" w:rsidRDefault="00221C82" w:rsidP="008F59B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36</w:t>
            </w:r>
          </w:p>
        </w:tc>
      </w:tr>
      <w:tr w:rsidR="00CB4ED6" w:rsidRPr="008226FB" w:rsidTr="00156827">
        <w:trPr>
          <w:trHeight w:val="296"/>
        </w:trPr>
        <w:tc>
          <w:tcPr>
            <w:tcW w:w="392" w:type="dxa"/>
          </w:tcPr>
          <w:p w:rsidR="00CB4ED6" w:rsidRPr="008226FB" w:rsidRDefault="008D730F" w:rsidP="008F59B4">
            <w:pPr>
              <w:rPr>
                <w:rFonts w:ascii="Times New Roman" w:hAnsi="Times New Roman" w:cs="Times New Roman"/>
                <w:sz w:val="28"/>
                <w:szCs w:val="28"/>
              </w:rPr>
            </w:pPr>
            <w:r>
              <w:rPr>
                <w:rFonts w:ascii="Times New Roman" w:hAnsi="Times New Roman" w:cs="Times New Roman"/>
                <w:sz w:val="28"/>
                <w:szCs w:val="28"/>
              </w:rPr>
              <w:t>3</w:t>
            </w:r>
          </w:p>
        </w:tc>
        <w:tc>
          <w:tcPr>
            <w:tcW w:w="4938" w:type="dxa"/>
            <w:shd w:val="clear" w:color="auto" w:fill="auto"/>
          </w:tcPr>
          <w:p w:rsidR="00CB4ED6" w:rsidRPr="008226FB" w:rsidRDefault="00CB4ED6" w:rsidP="00E86AD1">
            <w:pPr>
              <w:spacing w:after="0" w:line="240" w:lineRule="auto"/>
              <w:rPr>
                <w:rFonts w:ascii="Times New Roman" w:hAnsi="Times New Roman" w:cs="Times New Roman"/>
                <w:sz w:val="28"/>
                <w:szCs w:val="28"/>
              </w:rPr>
            </w:pPr>
            <w:r w:rsidRPr="008226FB">
              <w:rPr>
                <w:rFonts w:ascii="Times New Roman" w:hAnsi="Times New Roman" w:cs="Times New Roman"/>
                <w:sz w:val="28"/>
                <w:szCs w:val="28"/>
              </w:rPr>
              <w:t>Модульное оригами.</w:t>
            </w:r>
          </w:p>
          <w:p w:rsidR="00CB4ED6" w:rsidRPr="008226FB" w:rsidRDefault="00CB4ED6" w:rsidP="00E86AD1">
            <w:pPr>
              <w:spacing w:after="0" w:line="240" w:lineRule="auto"/>
              <w:rPr>
                <w:rFonts w:ascii="Times New Roman" w:hAnsi="Times New Roman" w:cs="Times New Roman"/>
                <w:sz w:val="28"/>
                <w:szCs w:val="28"/>
              </w:rPr>
            </w:pPr>
            <w:r w:rsidRPr="008226FB">
              <w:rPr>
                <w:rFonts w:ascii="Times New Roman" w:hAnsi="Times New Roman" w:cs="Times New Roman"/>
                <w:sz w:val="28"/>
                <w:szCs w:val="28"/>
              </w:rPr>
              <w:t xml:space="preserve">История развития техники модульного оригами. Правила техники безопасности. </w:t>
            </w:r>
          </w:p>
          <w:p w:rsidR="00CB4ED6" w:rsidRPr="008226FB" w:rsidRDefault="00CB4ED6" w:rsidP="00E86AD1">
            <w:pPr>
              <w:spacing w:after="0" w:line="240" w:lineRule="auto"/>
              <w:rPr>
                <w:rFonts w:ascii="Times New Roman" w:hAnsi="Times New Roman" w:cs="Times New Roman"/>
                <w:sz w:val="28"/>
                <w:szCs w:val="28"/>
              </w:rPr>
            </w:pPr>
            <w:r w:rsidRPr="008226FB">
              <w:rPr>
                <w:rFonts w:ascii="Times New Roman" w:hAnsi="Times New Roman" w:cs="Times New Roman"/>
                <w:sz w:val="28"/>
                <w:szCs w:val="28"/>
              </w:rPr>
              <w:t xml:space="preserve">Азбука оригами. Какую бумагу лучше использовать. Инструменты и материалы. </w:t>
            </w:r>
          </w:p>
          <w:p w:rsidR="00CB4ED6" w:rsidRPr="008226FB" w:rsidRDefault="00CB4ED6" w:rsidP="00E86AD1">
            <w:pPr>
              <w:spacing w:after="0" w:line="240" w:lineRule="auto"/>
              <w:rPr>
                <w:rFonts w:ascii="Times New Roman" w:hAnsi="Times New Roman" w:cs="Times New Roman"/>
                <w:sz w:val="28"/>
                <w:szCs w:val="28"/>
              </w:rPr>
            </w:pPr>
            <w:r w:rsidRPr="008226FB">
              <w:rPr>
                <w:rFonts w:ascii="Times New Roman" w:hAnsi="Times New Roman" w:cs="Times New Roman"/>
                <w:sz w:val="28"/>
                <w:szCs w:val="28"/>
              </w:rPr>
              <w:t xml:space="preserve">Разметка листов для изготовления модулей. </w:t>
            </w:r>
          </w:p>
        </w:tc>
        <w:tc>
          <w:tcPr>
            <w:tcW w:w="1566" w:type="dxa"/>
            <w:shd w:val="clear" w:color="auto" w:fill="auto"/>
          </w:tcPr>
          <w:p w:rsidR="00CB4ED6" w:rsidRPr="008226FB" w:rsidRDefault="00CB4ED6" w:rsidP="00E86AD1">
            <w:pPr>
              <w:spacing w:after="0" w:line="240" w:lineRule="auto"/>
              <w:jc w:val="center"/>
              <w:rPr>
                <w:rFonts w:ascii="Times New Roman" w:hAnsi="Times New Roman" w:cs="Times New Roman"/>
                <w:sz w:val="28"/>
                <w:szCs w:val="28"/>
              </w:rPr>
            </w:pPr>
            <w:r w:rsidRPr="008226FB">
              <w:rPr>
                <w:rFonts w:ascii="Times New Roman" w:hAnsi="Times New Roman" w:cs="Times New Roman"/>
                <w:sz w:val="28"/>
                <w:szCs w:val="28"/>
              </w:rPr>
              <w:t>54</w:t>
            </w:r>
          </w:p>
        </w:tc>
        <w:tc>
          <w:tcPr>
            <w:tcW w:w="1425" w:type="dxa"/>
            <w:shd w:val="clear" w:color="auto" w:fill="auto"/>
          </w:tcPr>
          <w:p w:rsidR="00CB4ED6" w:rsidRPr="008226FB" w:rsidRDefault="00221C82" w:rsidP="00E86A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250" w:type="dxa"/>
            <w:shd w:val="clear" w:color="auto" w:fill="auto"/>
          </w:tcPr>
          <w:p w:rsidR="00CB4ED6" w:rsidRPr="008226FB" w:rsidRDefault="00221C82" w:rsidP="00291FA3">
            <w:pPr>
              <w:jc w:val="center"/>
              <w:rPr>
                <w:rFonts w:ascii="Times New Roman" w:hAnsi="Times New Roman" w:cs="Times New Roman"/>
                <w:sz w:val="28"/>
                <w:szCs w:val="28"/>
              </w:rPr>
            </w:pPr>
            <w:r>
              <w:rPr>
                <w:rFonts w:ascii="Times New Roman" w:hAnsi="Times New Roman" w:cs="Times New Roman"/>
                <w:sz w:val="28"/>
                <w:szCs w:val="28"/>
              </w:rPr>
              <w:t>36</w:t>
            </w:r>
          </w:p>
        </w:tc>
      </w:tr>
      <w:tr w:rsidR="00CB4ED6" w:rsidRPr="008226FB" w:rsidTr="00156827">
        <w:trPr>
          <w:trHeight w:val="296"/>
        </w:trPr>
        <w:tc>
          <w:tcPr>
            <w:tcW w:w="392" w:type="dxa"/>
          </w:tcPr>
          <w:p w:rsidR="00CB4ED6" w:rsidRPr="008226FB" w:rsidRDefault="008D730F" w:rsidP="008F59B4">
            <w:pPr>
              <w:suppressLineNumbers/>
              <w:suppressAutoHyphens/>
              <w:snapToGrid w:val="0"/>
              <w:spacing w:after="0" w:line="240" w:lineRule="auto"/>
              <w:ind w:right="-55"/>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00CB4ED6" w:rsidRPr="008226FB">
              <w:rPr>
                <w:rFonts w:ascii="Times New Roman" w:eastAsia="Times New Roman" w:hAnsi="Times New Roman" w:cs="Times New Roman"/>
                <w:sz w:val="28"/>
                <w:szCs w:val="28"/>
                <w:lang w:eastAsia="ar-SA"/>
              </w:rPr>
              <w:t>.</w:t>
            </w:r>
          </w:p>
        </w:tc>
        <w:tc>
          <w:tcPr>
            <w:tcW w:w="4938" w:type="dxa"/>
            <w:shd w:val="clear" w:color="auto" w:fill="auto"/>
          </w:tcPr>
          <w:p w:rsidR="00CB4ED6" w:rsidRPr="008226FB" w:rsidRDefault="00CB4ED6" w:rsidP="00E86AD1">
            <w:pPr>
              <w:suppressLineNumbers/>
              <w:suppressAutoHyphens/>
              <w:snapToGrid w:val="0"/>
              <w:spacing w:after="0" w:line="240" w:lineRule="auto"/>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 xml:space="preserve">Заключительное занятие. </w:t>
            </w:r>
          </w:p>
          <w:p w:rsidR="00CB4ED6" w:rsidRPr="008226FB" w:rsidRDefault="00CB4ED6" w:rsidP="00E86AD1">
            <w:pPr>
              <w:suppressLineNumbers/>
              <w:suppressAutoHyphens/>
              <w:snapToGrid w:val="0"/>
              <w:spacing w:after="0" w:line="240" w:lineRule="auto"/>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 xml:space="preserve">Подведение итогов и анализ работы за </w:t>
            </w:r>
            <w:r w:rsidR="001B1C79">
              <w:rPr>
                <w:rFonts w:ascii="Times New Roman" w:eastAsia="Times New Roman" w:hAnsi="Times New Roman" w:cs="Times New Roman"/>
                <w:sz w:val="28"/>
                <w:szCs w:val="28"/>
                <w:lang w:eastAsia="ar-SA"/>
              </w:rPr>
              <w:t xml:space="preserve">учебный </w:t>
            </w:r>
            <w:r w:rsidRPr="008226FB">
              <w:rPr>
                <w:rFonts w:ascii="Times New Roman" w:eastAsia="Times New Roman" w:hAnsi="Times New Roman" w:cs="Times New Roman"/>
                <w:sz w:val="28"/>
                <w:szCs w:val="28"/>
                <w:lang w:eastAsia="ar-SA"/>
              </w:rPr>
              <w:t>год</w:t>
            </w:r>
          </w:p>
        </w:tc>
        <w:tc>
          <w:tcPr>
            <w:tcW w:w="1566" w:type="dxa"/>
            <w:shd w:val="clear" w:color="auto" w:fill="auto"/>
          </w:tcPr>
          <w:p w:rsidR="00CB4ED6" w:rsidRPr="008226FB" w:rsidRDefault="0023450F"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8</w:t>
            </w:r>
          </w:p>
        </w:tc>
        <w:tc>
          <w:tcPr>
            <w:tcW w:w="1425" w:type="dxa"/>
            <w:shd w:val="clear" w:color="auto" w:fill="auto"/>
          </w:tcPr>
          <w:p w:rsidR="00CB4ED6" w:rsidRPr="008226FB" w:rsidRDefault="0023450F"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p>
        </w:tc>
        <w:tc>
          <w:tcPr>
            <w:tcW w:w="1250" w:type="dxa"/>
            <w:shd w:val="clear" w:color="auto" w:fill="auto"/>
          </w:tcPr>
          <w:p w:rsidR="00CB4ED6" w:rsidRPr="008226FB" w:rsidRDefault="0023450F" w:rsidP="008F59B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8</w:t>
            </w:r>
          </w:p>
        </w:tc>
      </w:tr>
      <w:tr w:rsidR="00CB4ED6" w:rsidRPr="008226FB" w:rsidTr="008F59B4">
        <w:trPr>
          <w:trHeight w:val="296"/>
        </w:trPr>
        <w:tc>
          <w:tcPr>
            <w:tcW w:w="5330" w:type="dxa"/>
            <w:gridSpan w:val="2"/>
          </w:tcPr>
          <w:p w:rsidR="00CB4ED6" w:rsidRPr="008226FB" w:rsidRDefault="00CB4ED6" w:rsidP="00E86AD1">
            <w:pPr>
              <w:suppressLineNumbers/>
              <w:suppressAutoHyphens/>
              <w:snapToGrid w:val="0"/>
              <w:spacing w:after="0" w:line="240" w:lineRule="auto"/>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ИТОГО:</w:t>
            </w:r>
          </w:p>
        </w:tc>
        <w:tc>
          <w:tcPr>
            <w:tcW w:w="1566" w:type="dxa"/>
            <w:shd w:val="clear" w:color="auto" w:fill="auto"/>
          </w:tcPr>
          <w:p w:rsidR="00CB4ED6" w:rsidRPr="008226FB" w:rsidRDefault="00CB4ED6"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8226FB">
              <w:rPr>
                <w:rFonts w:ascii="Times New Roman" w:eastAsia="Times New Roman" w:hAnsi="Times New Roman" w:cs="Times New Roman"/>
                <w:sz w:val="28"/>
                <w:szCs w:val="28"/>
                <w:lang w:eastAsia="ar-SA"/>
              </w:rPr>
              <w:t>144</w:t>
            </w:r>
          </w:p>
        </w:tc>
        <w:tc>
          <w:tcPr>
            <w:tcW w:w="1425" w:type="dxa"/>
            <w:shd w:val="clear" w:color="auto" w:fill="auto"/>
          </w:tcPr>
          <w:p w:rsidR="00CB4ED6" w:rsidRPr="008226FB" w:rsidRDefault="00221C82" w:rsidP="00E86AD1">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44</w:t>
            </w:r>
          </w:p>
        </w:tc>
        <w:tc>
          <w:tcPr>
            <w:tcW w:w="1250" w:type="dxa"/>
            <w:shd w:val="clear" w:color="auto" w:fill="auto"/>
          </w:tcPr>
          <w:p w:rsidR="00CB4ED6" w:rsidRPr="008226FB" w:rsidRDefault="00221C82" w:rsidP="008F59B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100</w:t>
            </w:r>
          </w:p>
        </w:tc>
      </w:tr>
    </w:tbl>
    <w:p w:rsidR="00733908" w:rsidRPr="008226FB" w:rsidRDefault="00733908">
      <w:pPr>
        <w:rPr>
          <w:rFonts w:ascii="Times New Roman" w:hAnsi="Times New Roman" w:cs="Times New Roman"/>
          <w:sz w:val="28"/>
          <w:szCs w:val="28"/>
        </w:rPr>
      </w:pPr>
    </w:p>
    <w:p w:rsidR="000773C8" w:rsidRDefault="000773C8" w:rsidP="00681768">
      <w:pPr>
        <w:spacing w:after="0" w:line="360" w:lineRule="auto"/>
        <w:jc w:val="center"/>
        <w:rPr>
          <w:rFonts w:ascii="Times New Roman" w:hAnsi="Times New Roman" w:cs="Times New Roman"/>
          <w:sz w:val="28"/>
          <w:szCs w:val="28"/>
        </w:rPr>
      </w:pPr>
    </w:p>
    <w:p w:rsidR="000773C8" w:rsidRDefault="000773C8" w:rsidP="00681768">
      <w:pPr>
        <w:spacing w:after="0" w:line="360" w:lineRule="auto"/>
        <w:jc w:val="center"/>
        <w:rPr>
          <w:rFonts w:ascii="Times New Roman" w:hAnsi="Times New Roman" w:cs="Times New Roman"/>
          <w:sz w:val="28"/>
          <w:szCs w:val="28"/>
        </w:rPr>
      </w:pPr>
    </w:p>
    <w:p w:rsidR="00681768" w:rsidRPr="008226FB" w:rsidRDefault="00681768" w:rsidP="00681768">
      <w:pPr>
        <w:spacing w:after="0" w:line="360" w:lineRule="auto"/>
        <w:jc w:val="center"/>
        <w:rPr>
          <w:rFonts w:ascii="Times New Roman" w:eastAsia="Times New Roman" w:hAnsi="Times New Roman" w:cs="Times New Roman"/>
          <w:b/>
          <w:sz w:val="28"/>
          <w:szCs w:val="28"/>
          <w:lang w:eastAsia="ru-RU"/>
        </w:rPr>
      </w:pPr>
      <w:r w:rsidRPr="008226FB">
        <w:rPr>
          <w:rFonts w:ascii="Times New Roman" w:eastAsia="Times New Roman" w:hAnsi="Times New Roman" w:cs="Times New Roman"/>
          <w:b/>
          <w:sz w:val="28"/>
          <w:szCs w:val="28"/>
          <w:lang w:eastAsia="ru-RU"/>
        </w:rPr>
        <w:lastRenderedPageBreak/>
        <w:t>3. Содержание программы</w:t>
      </w:r>
      <w:r w:rsidR="002F519A" w:rsidRPr="008226FB">
        <w:rPr>
          <w:rFonts w:ascii="Times New Roman" w:eastAsia="Times New Roman" w:hAnsi="Times New Roman" w:cs="Times New Roman"/>
          <w:b/>
          <w:sz w:val="28"/>
          <w:szCs w:val="28"/>
          <w:lang w:eastAsia="ru-RU"/>
        </w:rPr>
        <w:t xml:space="preserve">. </w:t>
      </w:r>
    </w:p>
    <w:p w:rsidR="002F519A" w:rsidRPr="008226FB" w:rsidRDefault="002F519A" w:rsidP="002F519A">
      <w:pPr>
        <w:spacing w:after="0" w:line="240" w:lineRule="auto"/>
        <w:ind w:firstLine="709"/>
        <w:jc w:val="both"/>
        <w:rPr>
          <w:rFonts w:ascii="Times New Roman" w:eastAsia="Times New Roman" w:hAnsi="Times New Roman" w:cs="Times New Roman"/>
          <w:b/>
          <w:sz w:val="28"/>
          <w:szCs w:val="28"/>
          <w:lang w:eastAsia="ru-RU"/>
        </w:rPr>
      </w:pPr>
      <w:r w:rsidRPr="008226FB">
        <w:rPr>
          <w:rFonts w:ascii="Times New Roman" w:eastAsia="Times New Roman" w:hAnsi="Times New Roman" w:cs="Times New Roman"/>
          <w:b/>
          <w:i/>
          <w:sz w:val="28"/>
          <w:szCs w:val="28"/>
          <w:lang w:eastAsia="ru-RU"/>
        </w:rPr>
        <w:t>Вводные основы.</w:t>
      </w:r>
    </w:p>
    <w:p w:rsidR="002F519A" w:rsidRPr="008226FB" w:rsidRDefault="002F519A" w:rsidP="002F519A">
      <w:pPr>
        <w:spacing w:after="0" w:line="240" w:lineRule="auto"/>
        <w:ind w:firstLine="709"/>
        <w:jc w:val="both"/>
        <w:rPr>
          <w:rFonts w:ascii="Times New Roman" w:eastAsia="Times New Roman" w:hAnsi="Times New Roman" w:cs="Times New Roman"/>
          <w:i/>
          <w:sz w:val="28"/>
          <w:szCs w:val="28"/>
          <w:u w:val="single"/>
          <w:lang w:eastAsia="ru-RU"/>
        </w:rPr>
      </w:pPr>
      <w:r w:rsidRPr="008226FB">
        <w:rPr>
          <w:rFonts w:ascii="Times New Roman" w:eastAsia="Times New Roman" w:hAnsi="Times New Roman" w:cs="Times New Roman"/>
          <w:i/>
          <w:sz w:val="28"/>
          <w:szCs w:val="28"/>
          <w:u w:val="single"/>
          <w:lang w:eastAsia="ru-RU"/>
        </w:rPr>
        <w:t>Теория.</w:t>
      </w:r>
    </w:p>
    <w:p w:rsidR="002F519A" w:rsidRPr="008226FB" w:rsidRDefault="002F519A" w:rsidP="002F519A">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Вводное занятие. Знакомство с планом работы на год. Правила техники безопасности на занятиях детского объединения.</w:t>
      </w:r>
    </w:p>
    <w:p w:rsidR="002F519A" w:rsidRPr="008226FB" w:rsidRDefault="002F519A" w:rsidP="002F519A">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Материалы и инструменты. Свойства бумаги (исследование).</w:t>
      </w:r>
      <w:r w:rsidRPr="008226FB">
        <w:rPr>
          <w:rFonts w:ascii="Times New Roman" w:hAnsi="Times New Roman" w:cs="Times New Roman"/>
          <w:sz w:val="28"/>
          <w:szCs w:val="28"/>
        </w:rPr>
        <w:t xml:space="preserve"> </w:t>
      </w:r>
      <w:r w:rsidRPr="008226FB">
        <w:rPr>
          <w:rFonts w:ascii="Times New Roman" w:eastAsia="Times New Roman" w:hAnsi="Times New Roman" w:cs="Times New Roman"/>
          <w:sz w:val="28"/>
          <w:szCs w:val="28"/>
          <w:lang w:eastAsia="ru-RU"/>
        </w:rPr>
        <w:t xml:space="preserve">Некоторые элементарные сведения о производстве бумаги, картона, об их видах, свойствах и примени. Простейшие опыты по испытанию различных образцов бумаги на прочность и водонепроницаемость. Знакомство с технической деятельностью человека. </w:t>
      </w:r>
    </w:p>
    <w:p w:rsidR="002F519A" w:rsidRPr="008226FB" w:rsidRDefault="002F519A" w:rsidP="002F519A">
      <w:pPr>
        <w:spacing w:after="0" w:line="240" w:lineRule="auto"/>
        <w:ind w:firstLine="709"/>
        <w:jc w:val="both"/>
        <w:rPr>
          <w:rFonts w:ascii="Times New Roman" w:hAnsi="Times New Roman" w:cs="Times New Roman"/>
          <w:sz w:val="28"/>
          <w:szCs w:val="28"/>
        </w:rPr>
      </w:pPr>
      <w:r w:rsidRPr="008226FB">
        <w:rPr>
          <w:rFonts w:ascii="Times New Roman" w:eastAsia="Times New Roman" w:hAnsi="Times New Roman" w:cs="Times New Roman"/>
          <w:sz w:val="28"/>
          <w:szCs w:val="28"/>
          <w:lang w:eastAsia="ru-RU"/>
        </w:rPr>
        <w:t>Знакомство с некоторыми условными обозначениями графических изображений.</w:t>
      </w:r>
      <w:r w:rsidRPr="008226FB">
        <w:rPr>
          <w:rFonts w:ascii="Times New Roman" w:hAnsi="Times New Roman" w:cs="Times New Roman"/>
          <w:sz w:val="28"/>
          <w:szCs w:val="28"/>
        </w:rPr>
        <w:t xml:space="preserve"> </w:t>
      </w:r>
      <w:r w:rsidRPr="008226FB">
        <w:rPr>
          <w:rFonts w:ascii="Times New Roman" w:eastAsia="Times New Roman" w:hAnsi="Times New Roman" w:cs="Times New Roman"/>
          <w:sz w:val="28"/>
          <w:szCs w:val="28"/>
          <w:lang w:eastAsia="ru-RU"/>
        </w:rPr>
        <w:t>Беседа о техническом конструировании и моделировании как о технической деятельности. Общие элементарные сведения о технологическом процессе, рабочих операциях.</w:t>
      </w:r>
      <w:r w:rsidRPr="008226FB">
        <w:rPr>
          <w:rFonts w:ascii="Times New Roman" w:hAnsi="Times New Roman" w:cs="Times New Roman"/>
          <w:sz w:val="28"/>
          <w:szCs w:val="28"/>
        </w:rPr>
        <w:t xml:space="preserve"> </w:t>
      </w:r>
    </w:p>
    <w:p w:rsidR="002F519A" w:rsidRPr="008226FB" w:rsidRDefault="002F519A" w:rsidP="002F519A">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Знакомство в процессе практической работы с условным изображением линии сгиба и обозначением места для клея.</w:t>
      </w:r>
    </w:p>
    <w:p w:rsidR="002F519A" w:rsidRPr="008226FB" w:rsidRDefault="00260997" w:rsidP="002F519A">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2F519A" w:rsidRPr="008226FB">
        <w:rPr>
          <w:rFonts w:ascii="Times New Roman" w:eastAsia="Times New Roman" w:hAnsi="Times New Roman" w:cs="Times New Roman"/>
          <w:b/>
          <w:sz w:val="28"/>
          <w:szCs w:val="28"/>
          <w:lang w:eastAsia="ru-RU"/>
        </w:rPr>
        <w:t>.</w:t>
      </w:r>
      <w:r w:rsidR="002F519A" w:rsidRPr="008226FB">
        <w:rPr>
          <w:rFonts w:ascii="Times New Roman" w:eastAsia="Times New Roman" w:hAnsi="Times New Roman" w:cs="Times New Roman"/>
          <w:b/>
          <w:sz w:val="28"/>
          <w:szCs w:val="28"/>
          <w:lang w:eastAsia="ru-RU"/>
        </w:rPr>
        <w:tab/>
      </w:r>
      <w:r w:rsidR="00A47788" w:rsidRPr="008226FB">
        <w:rPr>
          <w:rFonts w:ascii="Times New Roman" w:eastAsia="Times New Roman" w:hAnsi="Times New Roman" w:cs="Times New Roman"/>
          <w:b/>
          <w:i/>
          <w:sz w:val="28"/>
          <w:szCs w:val="28"/>
          <w:lang w:eastAsia="ru-RU"/>
        </w:rPr>
        <w:t>Аппликация</w:t>
      </w:r>
      <w:r w:rsidR="009C1B85" w:rsidRPr="008226FB">
        <w:rPr>
          <w:rFonts w:ascii="Times New Roman" w:eastAsia="Times New Roman" w:hAnsi="Times New Roman" w:cs="Times New Roman"/>
          <w:b/>
          <w:i/>
          <w:sz w:val="28"/>
          <w:szCs w:val="28"/>
          <w:lang w:eastAsia="ru-RU"/>
        </w:rPr>
        <w:t>.</w:t>
      </w:r>
    </w:p>
    <w:p w:rsidR="002F519A" w:rsidRPr="008226FB" w:rsidRDefault="002F519A" w:rsidP="002F519A">
      <w:pPr>
        <w:spacing w:after="0" w:line="240" w:lineRule="auto"/>
        <w:ind w:firstLine="709"/>
        <w:jc w:val="both"/>
        <w:rPr>
          <w:rFonts w:ascii="Times New Roman" w:eastAsia="Times New Roman" w:hAnsi="Times New Roman" w:cs="Times New Roman"/>
          <w:i/>
          <w:sz w:val="28"/>
          <w:szCs w:val="28"/>
          <w:u w:val="single"/>
          <w:lang w:eastAsia="ru-RU"/>
        </w:rPr>
      </w:pPr>
      <w:r w:rsidRPr="008226FB">
        <w:rPr>
          <w:rFonts w:ascii="Times New Roman" w:eastAsia="Times New Roman" w:hAnsi="Times New Roman" w:cs="Times New Roman"/>
          <w:i/>
          <w:sz w:val="28"/>
          <w:szCs w:val="28"/>
          <w:u w:val="single"/>
          <w:lang w:eastAsia="ru-RU"/>
        </w:rPr>
        <w:t>Теория.</w:t>
      </w:r>
    </w:p>
    <w:p w:rsidR="002F519A" w:rsidRPr="008226FB" w:rsidRDefault="00A47788" w:rsidP="002F519A">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Аппликация из бумаги, </w:t>
      </w:r>
      <w:r w:rsidRPr="008226FB">
        <w:rPr>
          <w:rFonts w:ascii="Times New Roman" w:hAnsi="Times New Roman" w:cs="Times New Roman"/>
          <w:bCs/>
          <w:iCs/>
          <w:color w:val="000000"/>
          <w:sz w:val="28"/>
          <w:szCs w:val="28"/>
          <w:shd w:val="clear" w:color="auto" w:fill="FFFFFF"/>
        </w:rPr>
        <w:t>из природных материалов, карандашной стружки, ваты, салфеток, туалетной бумаги, ткани и крупы</w:t>
      </w:r>
      <w:r w:rsidRPr="008226FB">
        <w:rPr>
          <w:rFonts w:ascii="Times New Roman" w:eastAsia="Times New Roman" w:hAnsi="Times New Roman" w:cs="Times New Roman"/>
          <w:sz w:val="28"/>
          <w:szCs w:val="28"/>
          <w:lang w:eastAsia="ru-RU"/>
        </w:rPr>
        <w:t>. Работа с шаблонами</w:t>
      </w:r>
      <w:r w:rsidR="0034362F" w:rsidRPr="008226FB">
        <w:rPr>
          <w:rFonts w:ascii="Times New Roman" w:eastAsia="Times New Roman" w:hAnsi="Times New Roman" w:cs="Times New Roman"/>
          <w:sz w:val="28"/>
          <w:szCs w:val="28"/>
          <w:lang w:eastAsia="ru-RU"/>
        </w:rPr>
        <w:t>.</w:t>
      </w:r>
    </w:p>
    <w:p w:rsidR="0034362F" w:rsidRPr="008226FB" w:rsidRDefault="0034362F" w:rsidP="002F519A">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hAnsi="Times New Roman" w:cs="Times New Roman"/>
          <w:color w:val="000000"/>
          <w:sz w:val="28"/>
          <w:szCs w:val="28"/>
          <w:shd w:val="clear" w:color="auto" w:fill="FFFFFF"/>
        </w:rPr>
        <w:t>Введение в программу. Что такое аппликация? Инструменты нужные для работы и правила их, безопасного использования. Правила поведения на занятиях. Организация рабочего места. Работа с шаблонами</w:t>
      </w:r>
      <w:r w:rsidR="00601531" w:rsidRPr="008226FB">
        <w:rPr>
          <w:rFonts w:ascii="Times New Roman" w:hAnsi="Times New Roman" w:cs="Times New Roman"/>
          <w:color w:val="000000"/>
          <w:sz w:val="28"/>
          <w:szCs w:val="28"/>
          <w:shd w:val="clear" w:color="auto" w:fill="FFFFFF"/>
        </w:rPr>
        <w:t xml:space="preserve">. Возможность использования различных материалов для изготовления аппликации. </w:t>
      </w:r>
      <w:r w:rsidR="00923F03" w:rsidRPr="008226FB">
        <w:rPr>
          <w:rFonts w:ascii="Times New Roman" w:hAnsi="Times New Roman" w:cs="Times New Roman"/>
          <w:color w:val="000000"/>
          <w:sz w:val="28"/>
          <w:szCs w:val="28"/>
          <w:shd w:val="clear" w:color="auto" w:fill="FFFFFF"/>
        </w:rPr>
        <w:t>Виды тканей и круп. Совмещение различных техник в одну аппликацию.</w:t>
      </w:r>
    </w:p>
    <w:p w:rsidR="002F519A" w:rsidRPr="008226FB" w:rsidRDefault="002F519A" w:rsidP="002F519A">
      <w:pPr>
        <w:spacing w:after="0" w:line="240" w:lineRule="auto"/>
        <w:ind w:firstLine="709"/>
        <w:jc w:val="both"/>
        <w:rPr>
          <w:rFonts w:ascii="Times New Roman" w:eastAsia="Times New Roman" w:hAnsi="Times New Roman" w:cs="Times New Roman"/>
          <w:i/>
          <w:sz w:val="28"/>
          <w:szCs w:val="28"/>
          <w:u w:val="single"/>
          <w:lang w:eastAsia="ru-RU"/>
        </w:rPr>
      </w:pPr>
      <w:r w:rsidRPr="008226FB">
        <w:rPr>
          <w:rFonts w:ascii="Times New Roman" w:eastAsia="Times New Roman" w:hAnsi="Times New Roman" w:cs="Times New Roman"/>
          <w:i/>
          <w:sz w:val="28"/>
          <w:szCs w:val="28"/>
          <w:u w:val="single"/>
          <w:lang w:eastAsia="ru-RU"/>
        </w:rPr>
        <w:t>Практическая работа.</w:t>
      </w:r>
    </w:p>
    <w:p w:rsidR="0034362F" w:rsidRPr="008226FB" w:rsidRDefault="0034362F" w:rsidP="002F519A">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hAnsi="Times New Roman" w:cs="Times New Roman"/>
          <w:color w:val="000000"/>
          <w:sz w:val="28"/>
          <w:szCs w:val="28"/>
          <w:shd w:val="clear" w:color="auto" w:fill="FFFFFF"/>
        </w:rPr>
        <w:t xml:space="preserve">Изготовление аппликации из простых фигур: квадрат, треугольник, круг, прямоугольник и т.д. Изготовление аппликации из бумаги, </w:t>
      </w:r>
      <w:proofErr w:type="gramStart"/>
      <w:r w:rsidRPr="008226FB">
        <w:rPr>
          <w:rFonts w:ascii="Times New Roman" w:hAnsi="Times New Roman" w:cs="Times New Roman"/>
          <w:color w:val="000000"/>
          <w:sz w:val="28"/>
          <w:szCs w:val="28"/>
          <w:shd w:val="clear" w:color="auto" w:fill="FFFFFF"/>
        </w:rPr>
        <w:t>с  помощью</w:t>
      </w:r>
      <w:proofErr w:type="gramEnd"/>
      <w:r w:rsidRPr="008226FB">
        <w:rPr>
          <w:rFonts w:ascii="Times New Roman" w:hAnsi="Times New Roman" w:cs="Times New Roman"/>
          <w:color w:val="000000"/>
          <w:sz w:val="28"/>
          <w:szCs w:val="28"/>
          <w:shd w:val="clear" w:color="auto" w:fill="FFFFFF"/>
        </w:rPr>
        <w:t xml:space="preserve"> шаблонов. </w:t>
      </w:r>
      <w:r w:rsidR="00091D0F" w:rsidRPr="008226FB">
        <w:rPr>
          <w:rFonts w:ascii="Times New Roman" w:hAnsi="Times New Roman" w:cs="Times New Roman"/>
          <w:color w:val="000000"/>
          <w:sz w:val="28"/>
          <w:szCs w:val="28"/>
          <w:shd w:val="clear" w:color="auto" w:fill="FFFFFF"/>
        </w:rPr>
        <w:t xml:space="preserve">Изготовление аппликации с использованием различных материалов. </w:t>
      </w:r>
      <w:r w:rsidR="001E16E4" w:rsidRPr="008226FB">
        <w:rPr>
          <w:rStyle w:val="c1"/>
          <w:rFonts w:ascii="Times New Roman" w:hAnsi="Times New Roman" w:cs="Times New Roman"/>
          <w:color w:val="000000"/>
          <w:sz w:val="28"/>
          <w:szCs w:val="28"/>
          <w:shd w:val="clear" w:color="auto" w:fill="FFFFFF"/>
        </w:rPr>
        <w:t>Наложение шаблона на ткань, вырезание деталей аппликации</w:t>
      </w:r>
      <w:r w:rsidR="001E16E4" w:rsidRPr="008226FB">
        <w:rPr>
          <w:rStyle w:val="c1"/>
          <w:rFonts w:ascii="Times New Roman" w:hAnsi="Times New Roman" w:cs="Times New Roman"/>
          <w:i/>
          <w:iCs/>
          <w:color w:val="000000"/>
          <w:sz w:val="28"/>
          <w:szCs w:val="28"/>
          <w:shd w:val="clear" w:color="auto" w:fill="FFFFFF"/>
        </w:rPr>
        <w:t>. </w:t>
      </w:r>
      <w:r w:rsidR="001E16E4" w:rsidRPr="008226FB">
        <w:rPr>
          <w:rStyle w:val="c1"/>
          <w:rFonts w:ascii="Times New Roman" w:hAnsi="Times New Roman" w:cs="Times New Roman"/>
          <w:color w:val="000000"/>
          <w:sz w:val="28"/>
          <w:szCs w:val="28"/>
          <w:shd w:val="clear" w:color="auto" w:fill="FFFFFF"/>
        </w:rPr>
        <w:t xml:space="preserve">Самостоятельное изготовление аппликации из ткани. </w:t>
      </w:r>
      <w:r w:rsidR="00923F03" w:rsidRPr="008226FB">
        <w:rPr>
          <w:rFonts w:ascii="Times New Roman" w:hAnsi="Times New Roman" w:cs="Times New Roman"/>
          <w:color w:val="000000"/>
          <w:sz w:val="28"/>
          <w:szCs w:val="28"/>
          <w:shd w:val="clear" w:color="auto" w:fill="FFFFFF"/>
        </w:rPr>
        <w:t>Изготовление аппликации из крупы. Самостоятельное изготовление комбинированной аппликации</w:t>
      </w:r>
      <w:r w:rsidR="007D226C" w:rsidRPr="008226FB">
        <w:rPr>
          <w:rFonts w:ascii="Times New Roman" w:hAnsi="Times New Roman" w:cs="Times New Roman"/>
          <w:color w:val="000000"/>
          <w:sz w:val="28"/>
          <w:szCs w:val="28"/>
          <w:shd w:val="clear" w:color="auto" w:fill="FFFFFF"/>
        </w:rPr>
        <w:t>.</w:t>
      </w:r>
    </w:p>
    <w:p w:rsidR="002F519A" w:rsidRPr="008226FB" w:rsidRDefault="00260997" w:rsidP="002F519A">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2F519A" w:rsidRPr="008226FB">
        <w:rPr>
          <w:rFonts w:ascii="Times New Roman" w:eastAsia="Times New Roman" w:hAnsi="Times New Roman" w:cs="Times New Roman"/>
          <w:b/>
          <w:sz w:val="28"/>
          <w:szCs w:val="28"/>
          <w:lang w:eastAsia="ru-RU"/>
        </w:rPr>
        <w:t>.</w:t>
      </w:r>
      <w:r w:rsidR="002F519A" w:rsidRPr="008226FB">
        <w:rPr>
          <w:rFonts w:ascii="Times New Roman" w:eastAsia="Times New Roman" w:hAnsi="Times New Roman" w:cs="Times New Roman"/>
          <w:b/>
          <w:sz w:val="28"/>
          <w:szCs w:val="28"/>
          <w:lang w:eastAsia="ru-RU"/>
        </w:rPr>
        <w:tab/>
      </w:r>
      <w:r w:rsidR="002F519A" w:rsidRPr="008226FB">
        <w:rPr>
          <w:rFonts w:ascii="Times New Roman" w:eastAsia="Times New Roman" w:hAnsi="Times New Roman" w:cs="Times New Roman"/>
          <w:b/>
          <w:i/>
          <w:sz w:val="28"/>
          <w:szCs w:val="28"/>
          <w:lang w:eastAsia="ru-RU"/>
        </w:rPr>
        <w:t>Конструирование.</w:t>
      </w:r>
    </w:p>
    <w:p w:rsidR="00C939CC" w:rsidRPr="008226FB" w:rsidRDefault="00C939CC" w:rsidP="00C939CC">
      <w:pPr>
        <w:spacing w:after="0" w:line="240" w:lineRule="auto"/>
        <w:ind w:firstLine="709"/>
        <w:jc w:val="both"/>
        <w:rPr>
          <w:rFonts w:ascii="Times New Roman" w:eastAsia="Times New Roman" w:hAnsi="Times New Roman" w:cs="Times New Roman"/>
          <w:i/>
          <w:sz w:val="28"/>
          <w:szCs w:val="28"/>
          <w:u w:val="single"/>
          <w:lang w:eastAsia="ru-RU"/>
        </w:rPr>
      </w:pPr>
      <w:r w:rsidRPr="008226FB">
        <w:rPr>
          <w:rFonts w:ascii="Times New Roman" w:eastAsia="Times New Roman" w:hAnsi="Times New Roman" w:cs="Times New Roman"/>
          <w:i/>
          <w:sz w:val="28"/>
          <w:szCs w:val="28"/>
          <w:u w:val="single"/>
          <w:lang w:eastAsia="ru-RU"/>
        </w:rPr>
        <w:t>Теория.</w:t>
      </w:r>
    </w:p>
    <w:p w:rsidR="00957F4C" w:rsidRPr="008226FB" w:rsidRDefault="002F519A" w:rsidP="00957F4C">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Конструирование моделей игрушек из плоских деталей. </w:t>
      </w:r>
      <w:r w:rsidR="00C939CC" w:rsidRPr="008226FB">
        <w:rPr>
          <w:rFonts w:ascii="Times New Roman" w:eastAsia="Times New Roman" w:hAnsi="Times New Roman" w:cs="Times New Roman"/>
          <w:sz w:val="28"/>
          <w:szCs w:val="28"/>
          <w:lang w:eastAsia="ru-RU"/>
        </w:rPr>
        <w:t>Соединение (сборка) плоских деталей между собой: а) при помощи клея; б) при помощи щелевидных соединений «в замок»; в) при помощи «заклёпок» из мягкой тонкой проволоки.</w:t>
      </w:r>
      <w:r w:rsidR="00957F4C" w:rsidRPr="008226FB">
        <w:rPr>
          <w:rFonts w:ascii="Times New Roman" w:eastAsia="Times New Roman" w:hAnsi="Times New Roman" w:cs="Times New Roman"/>
          <w:sz w:val="28"/>
          <w:szCs w:val="28"/>
          <w:lang w:eastAsia="ru-RU"/>
        </w:rPr>
        <w:t xml:space="preserve"> </w:t>
      </w:r>
      <w:r w:rsidRPr="008226FB">
        <w:rPr>
          <w:rFonts w:ascii="Times New Roman" w:eastAsia="Times New Roman" w:hAnsi="Times New Roman" w:cs="Times New Roman"/>
          <w:sz w:val="28"/>
          <w:szCs w:val="28"/>
          <w:lang w:eastAsia="ru-RU"/>
        </w:rPr>
        <w:t>Моделирование подвески для игрушки. Совершенствование способов и приёмов работы по шаблонам. Разметка и изготовление отдельных деталей по шаблонам и линейке. Аппликация из геометрических форм.</w:t>
      </w:r>
      <w:r w:rsidR="00957F4C" w:rsidRPr="008226FB">
        <w:rPr>
          <w:rFonts w:ascii="Times New Roman" w:eastAsia="Times New Roman" w:hAnsi="Times New Roman" w:cs="Times New Roman"/>
          <w:sz w:val="28"/>
          <w:szCs w:val="28"/>
          <w:lang w:eastAsia="ru-RU"/>
        </w:rPr>
        <w:t xml:space="preserve"> </w:t>
      </w:r>
      <w:r w:rsidRPr="008226FB">
        <w:rPr>
          <w:rFonts w:ascii="Times New Roman" w:eastAsia="Times New Roman" w:hAnsi="Times New Roman" w:cs="Times New Roman"/>
          <w:sz w:val="28"/>
          <w:szCs w:val="28"/>
          <w:lang w:eastAsia="ru-RU"/>
        </w:rPr>
        <w:t>Конструирование макетов технических объектов из плоских деталей. Конструирован</w:t>
      </w:r>
      <w:r w:rsidR="00957F4C" w:rsidRPr="008226FB">
        <w:rPr>
          <w:rFonts w:ascii="Times New Roman" w:eastAsia="Times New Roman" w:hAnsi="Times New Roman" w:cs="Times New Roman"/>
          <w:sz w:val="28"/>
          <w:szCs w:val="28"/>
          <w:lang w:eastAsia="ru-RU"/>
        </w:rPr>
        <w:t>ие настольных объёмных открыток</w:t>
      </w:r>
      <w:r w:rsidR="00C939CC" w:rsidRPr="008226FB">
        <w:rPr>
          <w:rFonts w:ascii="Times New Roman" w:eastAsia="Times New Roman" w:hAnsi="Times New Roman" w:cs="Times New Roman"/>
          <w:sz w:val="28"/>
          <w:szCs w:val="28"/>
          <w:lang w:eastAsia="ru-RU"/>
        </w:rPr>
        <w:t>.</w:t>
      </w:r>
      <w:r w:rsidR="00957F4C" w:rsidRPr="008226FB">
        <w:rPr>
          <w:rFonts w:ascii="Times New Roman" w:eastAsia="Times New Roman" w:hAnsi="Times New Roman" w:cs="Times New Roman"/>
          <w:sz w:val="28"/>
          <w:szCs w:val="28"/>
          <w:lang w:eastAsia="ru-RU"/>
        </w:rPr>
        <w:t xml:space="preserve"> </w:t>
      </w:r>
    </w:p>
    <w:p w:rsidR="002F519A" w:rsidRPr="008226FB" w:rsidRDefault="002F519A" w:rsidP="00957F4C">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Деление круга на 2, 4части. Деление квадрата, прямоугольника на 2, 4 равные части путём сгибания и резания. </w:t>
      </w:r>
    </w:p>
    <w:p w:rsidR="002F519A" w:rsidRPr="008226FB" w:rsidRDefault="002F519A" w:rsidP="00957F4C">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lastRenderedPageBreak/>
        <w:t xml:space="preserve">Конструирование моделей </w:t>
      </w:r>
      <w:proofErr w:type="gramStart"/>
      <w:r w:rsidRPr="008226FB">
        <w:rPr>
          <w:rFonts w:ascii="Times New Roman" w:eastAsia="Times New Roman" w:hAnsi="Times New Roman" w:cs="Times New Roman"/>
          <w:sz w:val="28"/>
          <w:szCs w:val="28"/>
          <w:lang w:eastAsia="ru-RU"/>
        </w:rPr>
        <w:t>из  готовых</w:t>
      </w:r>
      <w:proofErr w:type="gramEnd"/>
      <w:r w:rsidRPr="008226FB">
        <w:rPr>
          <w:rFonts w:ascii="Times New Roman" w:eastAsia="Times New Roman" w:hAnsi="Times New Roman" w:cs="Times New Roman"/>
          <w:sz w:val="28"/>
          <w:szCs w:val="28"/>
          <w:lang w:eastAsia="ru-RU"/>
        </w:rPr>
        <w:t xml:space="preserve"> объём</w:t>
      </w:r>
      <w:r w:rsidR="00957F4C" w:rsidRPr="008226FB">
        <w:rPr>
          <w:rFonts w:ascii="Times New Roman" w:eastAsia="Times New Roman" w:hAnsi="Times New Roman" w:cs="Times New Roman"/>
          <w:sz w:val="28"/>
          <w:szCs w:val="28"/>
          <w:lang w:eastAsia="ru-RU"/>
        </w:rPr>
        <w:t xml:space="preserve">ных форм – спичечных коробков с добавлением дополнительных деталей, необходимых для конкретного изделия. </w:t>
      </w:r>
      <w:r w:rsidRPr="008226FB">
        <w:rPr>
          <w:rFonts w:ascii="Times New Roman" w:eastAsia="Times New Roman" w:hAnsi="Times New Roman" w:cs="Times New Roman"/>
          <w:sz w:val="28"/>
          <w:szCs w:val="28"/>
          <w:lang w:eastAsia="ru-RU"/>
        </w:rPr>
        <w:t>Конструирование моделей технических объектов из объём</w:t>
      </w:r>
      <w:r w:rsidR="00957F4C" w:rsidRPr="008226FB">
        <w:rPr>
          <w:rFonts w:ascii="Times New Roman" w:eastAsia="Times New Roman" w:hAnsi="Times New Roman" w:cs="Times New Roman"/>
          <w:sz w:val="28"/>
          <w:szCs w:val="28"/>
          <w:lang w:eastAsia="ru-RU"/>
        </w:rPr>
        <w:t>ных деталей. Ракета из цилиндра</w:t>
      </w:r>
      <w:r w:rsidRPr="008226FB">
        <w:rPr>
          <w:rFonts w:ascii="Times New Roman" w:eastAsia="Times New Roman" w:hAnsi="Times New Roman" w:cs="Times New Roman"/>
          <w:sz w:val="28"/>
          <w:szCs w:val="28"/>
          <w:lang w:eastAsia="ru-RU"/>
        </w:rPr>
        <w:t>. Самолет из спичечных коробков.</w:t>
      </w:r>
    </w:p>
    <w:p w:rsidR="002F519A" w:rsidRPr="008226FB" w:rsidRDefault="002F519A" w:rsidP="00957F4C">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Знакомство с разверткой. Изготовление развертки коробочки, куба. Ко</w:t>
      </w:r>
      <w:r w:rsidR="00957F4C" w:rsidRPr="008226FB">
        <w:rPr>
          <w:rFonts w:ascii="Times New Roman" w:eastAsia="Times New Roman" w:hAnsi="Times New Roman" w:cs="Times New Roman"/>
          <w:sz w:val="28"/>
          <w:szCs w:val="28"/>
          <w:lang w:eastAsia="ru-RU"/>
        </w:rPr>
        <w:t xml:space="preserve">нструирование домика-открытки. </w:t>
      </w:r>
      <w:r w:rsidRPr="008226FB">
        <w:rPr>
          <w:rFonts w:ascii="Times New Roman" w:eastAsia="Times New Roman" w:hAnsi="Times New Roman" w:cs="Times New Roman"/>
          <w:sz w:val="28"/>
          <w:szCs w:val="28"/>
          <w:lang w:eastAsia="ru-RU"/>
        </w:rPr>
        <w:t>Индивидуальная работа. Подготовка работ к выставке.</w:t>
      </w:r>
    </w:p>
    <w:p w:rsidR="002F519A" w:rsidRPr="008226FB" w:rsidRDefault="002F519A" w:rsidP="002F519A">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Конструирование из объёмных деталей, изготовленных на основе простейших развёрток – т</w:t>
      </w:r>
      <w:r w:rsidR="00957F4C" w:rsidRPr="008226FB">
        <w:rPr>
          <w:rFonts w:ascii="Times New Roman" w:eastAsia="Times New Roman" w:hAnsi="Times New Roman" w:cs="Times New Roman"/>
          <w:sz w:val="28"/>
          <w:szCs w:val="28"/>
          <w:lang w:eastAsia="ru-RU"/>
        </w:rPr>
        <w:t>аких, как трубочка, коробочка. Изготовление развертки пирамиды. Учимся переводить чертежи. Индивидуальная работа.</w:t>
      </w:r>
    </w:p>
    <w:p w:rsidR="00C939CC" w:rsidRPr="008226FB" w:rsidRDefault="00C939CC" w:rsidP="00C939CC">
      <w:pPr>
        <w:spacing w:after="0" w:line="240" w:lineRule="auto"/>
        <w:ind w:firstLine="709"/>
        <w:jc w:val="both"/>
        <w:rPr>
          <w:rFonts w:ascii="Times New Roman" w:eastAsia="Times New Roman" w:hAnsi="Times New Roman" w:cs="Times New Roman"/>
          <w:i/>
          <w:sz w:val="28"/>
          <w:szCs w:val="28"/>
          <w:u w:val="single"/>
          <w:lang w:eastAsia="ru-RU"/>
        </w:rPr>
      </w:pPr>
      <w:r w:rsidRPr="008226FB">
        <w:rPr>
          <w:rFonts w:ascii="Times New Roman" w:eastAsia="Times New Roman" w:hAnsi="Times New Roman" w:cs="Times New Roman"/>
          <w:i/>
          <w:sz w:val="28"/>
          <w:szCs w:val="28"/>
          <w:u w:val="single"/>
          <w:lang w:eastAsia="ru-RU"/>
        </w:rPr>
        <w:t>Практическая работа.</w:t>
      </w:r>
    </w:p>
    <w:p w:rsidR="00C939CC" w:rsidRPr="008226FB" w:rsidRDefault="00C939CC" w:rsidP="00957F4C">
      <w:pPr>
        <w:spacing w:after="0" w:line="240" w:lineRule="auto"/>
        <w:ind w:firstLine="709"/>
        <w:jc w:val="both"/>
        <w:rPr>
          <w:rFonts w:ascii="Times New Roman" w:eastAsia="Times New Roman" w:hAnsi="Times New Roman" w:cs="Times New Roman"/>
          <w:sz w:val="28"/>
          <w:szCs w:val="28"/>
          <w:lang w:eastAsia="ru-RU"/>
        </w:rPr>
      </w:pPr>
      <w:proofErr w:type="gramStart"/>
      <w:r w:rsidRPr="008226FB">
        <w:rPr>
          <w:rFonts w:ascii="Times New Roman" w:eastAsia="Times New Roman" w:hAnsi="Times New Roman" w:cs="Times New Roman"/>
          <w:sz w:val="28"/>
          <w:szCs w:val="28"/>
          <w:lang w:eastAsia="ru-RU"/>
        </w:rPr>
        <w:t>Аппликация  паровоз</w:t>
      </w:r>
      <w:proofErr w:type="gramEnd"/>
      <w:r w:rsidRPr="008226FB">
        <w:rPr>
          <w:rFonts w:ascii="Times New Roman" w:eastAsia="Times New Roman" w:hAnsi="Times New Roman" w:cs="Times New Roman"/>
          <w:sz w:val="28"/>
          <w:szCs w:val="28"/>
          <w:lang w:eastAsia="ru-RU"/>
        </w:rPr>
        <w:t>. Подвижные игрушки курочка и петушок. Подвижные игрушки слоненок. Аппликация автомобиль. Конструирование воздушного шара. Подвеска карусель. Аппликация «Мой дом». Открытка-собачка, открытка-зайка, открытка-автомобиль и т.д.</w:t>
      </w:r>
      <w:r w:rsidR="00957F4C" w:rsidRPr="008226FB">
        <w:rPr>
          <w:rFonts w:ascii="Times New Roman" w:eastAsia="Times New Roman" w:hAnsi="Times New Roman" w:cs="Times New Roman"/>
          <w:sz w:val="28"/>
          <w:szCs w:val="28"/>
          <w:lang w:eastAsia="ru-RU"/>
        </w:rPr>
        <w:t xml:space="preserve"> Аппликация из геометрических форм «В космосе». Парусник. Самолет. Автомобиль из спичечных коробков. Паровоз. Конструирование домика из коробочки. Гоночный автомобиль. Упаковка для подарков, автомобиль.</w:t>
      </w:r>
      <w:r w:rsidR="00957F4C" w:rsidRPr="008226FB">
        <w:rPr>
          <w:rFonts w:ascii="Times New Roman" w:hAnsi="Times New Roman" w:cs="Times New Roman"/>
          <w:sz w:val="28"/>
          <w:szCs w:val="28"/>
        </w:rPr>
        <w:t xml:space="preserve"> </w:t>
      </w:r>
      <w:r w:rsidR="00957F4C" w:rsidRPr="008226FB">
        <w:rPr>
          <w:rFonts w:ascii="Times New Roman" w:eastAsia="Times New Roman" w:hAnsi="Times New Roman" w:cs="Times New Roman"/>
          <w:sz w:val="28"/>
          <w:szCs w:val="28"/>
          <w:lang w:eastAsia="ru-RU"/>
        </w:rPr>
        <w:t xml:space="preserve">Барбос, </w:t>
      </w:r>
      <w:r w:rsidR="00CB4ED6" w:rsidRPr="008226FB">
        <w:rPr>
          <w:rFonts w:ascii="Times New Roman" w:eastAsia="Times New Roman" w:hAnsi="Times New Roman" w:cs="Times New Roman"/>
          <w:sz w:val="28"/>
          <w:szCs w:val="28"/>
          <w:lang w:eastAsia="ru-RU"/>
        </w:rPr>
        <w:t>лохмата</w:t>
      </w:r>
      <w:r w:rsidR="00957F4C" w:rsidRPr="008226FB">
        <w:rPr>
          <w:rFonts w:ascii="Times New Roman" w:eastAsia="Times New Roman" w:hAnsi="Times New Roman" w:cs="Times New Roman"/>
          <w:sz w:val="28"/>
          <w:szCs w:val="28"/>
          <w:lang w:eastAsia="ru-RU"/>
        </w:rPr>
        <w:t>. Конструирование рождественских саней с подарками.</w:t>
      </w:r>
    </w:p>
    <w:p w:rsidR="002F519A" w:rsidRPr="008226FB" w:rsidRDefault="002F519A" w:rsidP="00957F4C">
      <w:pPr>
        <w:spacing w:after="0" w:line="240" w:lineRule="auto"/>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Игры и соревнования с моделями. Тестовая работа</w:t>
      </w:r>
      <w:r w:rsidR="007D226C" w:rsidRPr="008226FB">
        <w:rPr>
          <w:rFonts w:ascii="Times New Roman" w:eastAsia="Times New Roman" w:hAnsi="Times New Roman" w:cs="Times New Roman"/>
          <w:sz w:val="28"/>
          <w:szCs w:val="28"/>
          <w:lang w:eastAsia="ru-RU"/>
        </w:rPr>
        <w:t>.</w:t>
      </w:r>
    </w:p>
    <w:p w:rsidR="002F519A" w:rsidRPr="008226FB" w:rsidRDefault="00260997" w:rsidP="002F519A">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2F519A" w:rsidRPr="008226FB">
        <w:rPr>
          <w:rFonts w:ascii="Times New Roman" w:eastAsia="Times New Roman" w:hAnsi="Times New Roman" w:cs="Times New Roman"/>
          <w:b/>
          <w:sz w:val="28"/>
          <w:szCs w:val="28"/>
          <w:lang w:eastAsia="ru-RU"/>
        </w:rPr>
        <w:t>.</w:t>
      </w:r>
      <w:r w:rsidR="002F519A" w:rsidRPr="008226FB">
        <w:rPr>
          <w:rFonts w:ascii="Times New Roman" w:eastAsia="Times New Roman" w:hAnsi="Times New Roman" w:cs="Times New Roman"/>
          <w:b/>
          <w:sz w:val="28"/>
          <w:szCs w:val="28"/>
          <w:lang w:eastAsia="ru-RU"/>
        </w:rPr>
        <w:tab/>
      </w:r>
      <w:r w:rsidR="002F519A" w:rsidRPr="008226FB">
        <w:rPr>
          <w:rFonts w:ascii="Times New Roman" w:eastAsia="Times New Roman" w:hAnsi="Times New Roman" w:cs="Times New Roman"/>
          <w:b/>
          <w:i/>
          <w:sz w:val="28"/>
          <w:szCs w:val="28"/>
          <w:lang w:eastAsia="ru-RU"/>
        </w:rPr>
        <w:t>Модульное оригами</w:t>
      </w:r>
      <w:r w:rsidR="00C939CC" w:rsidRPr="008226FB">
        <w:rPr>
          <w:rFonts w:ascii="Times New Roman" w:eastAsia="Times New Roman" w:hAnsi="Times New Roman" w:cs="Times New Roman"/>
          <w:b/>
          <w:i/>
          <w:sz w:val="28"/>
          <w:szCs w:val="28"/>
          <w:lang w:eastAsia="ru-RU"/>
        </w:rPr>
        <w:t>.</w:t>
      </w:r>
    </w:p>
    <w:p w:rsidR="00957F4C" w:rsidRPr="008226FB" w:rsidRDefault="00957F4C" w:rsidP="00957F4C">
      <w:pPr>
        <w:spacing w:after="0" w:line="240" w:lineRule="auto"/>
        <w:ind w:firstLine="709"/>
        <w:jc w:val="both"/>
        <w:rPr>
          <w:rFonts w:ascii="Times New Roman" w:eastAsia="Times New Roman" w:hAnsi="Times New Roman" w:cs="Times New Roman"/>
          <w:i/>
          <w:sz w:val="28"/>
          <w:szCs w:val="28"/>
          <w:u w:val="single"/>
          <w:lang w:eastAsia="ru-RU"/>
        </w:rPr>
      </w:pPr>
      <w:r w:rsidRPr="008226FB">
        <w:rPr>
          <w:rFonts w:ascii="Times New Roman" w:eastAsia="Times New Roman" w:hAnsi="Times New Roman" w:cs="Times New Roman"/>
          <w:i/>
          <w:sz w:val="28"/>
          <w:szCs w:val="28"/>
          <w:u w:val="single"/>
          <w:lang w:eastAsia="ru-RU"/>
        </w:rPr>
        <w:t>Теория.</w:t>
      </w:r>
    </w:p>
    <w:p w:rsidR="002F519A" w:rsidRPr="008226FB" w:rsidRDefault="002F519A" w:rsidP="00D553A6">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История развития техники модульного оригами. Правила техники безопасности. Азбука оригами. Какую бумагу лучше использовать. Инструменты и материалы.</w:t>
      </w:r>
      <w:r w:rsidR="00D553A6" w:rsidRPr="008226FB">
        <w:rPr>
          <w:rFonts w:ascii="Times New Roman" w:eastAsia="Times New Roman" w:hAnsi="Times New Roman" w:cs="Times New Roman"/>
          <w:sz w:val="28"/>
          <w:szCs w:val="28"/>
          <w:lang w:eastAsia="ru-RU"/>
        </w:rPr>
        <w:t xml:space="preserve"> </w:t>
      </w:r>
      <w:r w:rsidRPr="008226FB">
        <w:rPr>
          <w:rFonts w:ascii="Times New Roman" w:eastAsia="Times New Roman" w:hAnsi="Times New Roman" w:cs="Times New Roman"/>
          <w:sz w:val="28"/>
          <w:szCs w:val="28"/>
          <w:lang w:eastAsia="ru-RU"/>
        </w:rPr>
        <w:t>Разметка листов для изготовления модуле</w:t>
      </w:r>
      <w:r w:rsidR="00BB768D" w:rsidRPr="008226FB">
        <w:rPr>
          <w:rFonts w:ascii="Times New Roman" w:eastAsia="Times New Roman" w:hAnsi="Times New Roman" w:cs="Times New Roman"/>
          <w:sz w:val="28"/>
          <w:szCs w:val="28"/>
          <w:lang w:eastAsia="ru-RU"/>
        </w:rPr>
        <w:t>й. Различные способы разметки</w:t>
      </w:r>
      <w:r w:rsidRPr="008226FB">
        <w:rPr>
          <w:rFonts w:ascii="Times New Roman" w:eastAsia="Times New Roman" w:hAnsi="Times New Roman" w:cs="Times New Roman"/>
          <w:sz w:val="28"/>
          <w:szCs w:val="28"/>
          <w:lang w:eastAsia="ru-RU"/>
        </w:rPr>
        <w:t>. Подготовка модулей.</w:t>
      </w:r>
    </w:p>
    <w:p w:rsidR="001C75BD" w:rsidRPr="008226FB" w:rsidRDefault="002F519A" w:rsidP="001C75BD">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Свойства бумаги для модульного оригами (исследование свойств бумаги). Изготовл</w:t>
      </w:r>
      <w:r w:rsidR="00D553A6" w:rsidRPr="008226FB">
        <w:rPr>
          <w:rFonts w:ascii="Times New Roman" w:eastAsia="Times New Roman" w:hAnsi="Times New Roman" w:cs="Times New Roman"/>
          <w:sz w:val="28"/>
          <w:szCs w:val="28"/>
          <w:lang w:eastAsia="ru-RU"/>
        </w:rPr>
        <w:t xml:space="preserve">ение крыльев, туловища, усиков. </w:t>
      </w:r>
      <w:r w:rsidRPr="008226FB">
        <w:rPr>
          <w:rFonts w:ascii="Times New Roman" w:eastAsia="Times New Roman" w:hAnsi="Times New Roman" w:cs="Times New Roman"/>
          <w:sz w:val="28"/>
          <w:szCs w:val="28"/>
          <w:lang w:eastAsia="ru-RU"/>
        </w:rPr>
        <w:t>Как сложить треугольный модуль оригами.</w:t>
      </w:r>
      <w:r w:rsidR="001C75BD" w:rsidRPr="008226FB">
        <w:rPr>
          <w:rFonts w:ascii="Times New Roman" w:eastAsia="Times New Roman" w:hAnsi="Times New Roman" w:cs="Times New Roman"/>
          <w:sz w:val="28"/>
          <w:szCs w:val="28"/>
          <w:lang w:eastAsia="ru-RU"/>
        </w:rPr>
        <w:t xml:space="preserve"> Виды модульного оригами на основе базовой формы «Треугольник» с элементами аппликации.</w:t>
      </w:r>
    </w:p>
    <w:p w:rsidR="002F519A" w:rsidRPr="008226FB" w:rsidRDefault="002F519A" w:rsidP="00D553A6">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Как соединять моду</w:t>
      </w:r>
      <w:r w:rsidR="00D553A6" w:rsidRPr="008226FB">
        <w:rPr>
          <w:rFonts w:ascii="Times New Roman" w:eastAsia="Times New Roman" w:hAnsi="Times New Roman" w:cs="Times New Roman"/>
          <w:sz w:val="28"/>
          <w:szCs w:val="28"/>
          <w:lang w:eastAsia="ru-RU"/>
        </w:rPr>
        <w:t>ли между собой?</w:t>
      </w:r>
      <w:r w:rsidR="00D553A6" w:rsidRPr="008226FB">
        <w:rPr>
          <w:rFonts w:ascii="Times New Roman" w:hAnsi="Times New Roman" w:cs="Times New Roman"/>
          <w:sz w:val="28"/>
          <w:szCs w:val="28"/>
        </w:rPr>
        <w:t xml:space="preserve"> </w:t>
      </w:r>
      <w:r w:rsidRPr="008226FB">
        <w:rPr>
          <w:rFonts w:ascii="Times New Roman" w:eastAsia="Times New Roman" w:hAnsi="Times New Roman" w:cs="Times New Roman"/>
          <w:sz w:val="28"/>
          <w:szCs w:val="28"/>
          <w:lang w:eastAsia="ru-RU"/>
        </w:rPr>
        <w:t>Волшебные свойства бумаги. Базовая форма мод</w:t>
      </w:r>
      <w:r w:rsidR="00D553A6" w:rsidRPr="008226FB">
        <w:rPr>
          <w:rFonts w:ascii="Times New Roman" w:eastAsia="Times New Roman" w:hAnsi="Times New Roman" w:cs="Times New Roman"/>
          <w:sz w:val="28"/>
          <w:szCs w:val="28"/>
          <w:lang w:eastAsia="ru-RU"/>
        </w:rPr>
        <w:t xml:space="preserve">ульного оригами «Треугольник». </w:t>
      </w:r>
      <w:r w:rsidRPr="008226FB">
        <w:rPr>
          <w:rFonts w:ascii="Times New Roman" w:eastAsia="Times New Roman" w:hAnsi="Times New Roman" w:cs="Times New Roman"/>
          <w:sz w:val="28"/>
          <w:szCs w:val="28"/>
          <w:lang w:eastAsia="ru-RU"/>
        </w:rPr>
        <w:t>Схемы модульного оригами. Как работать со схемами модульного оригами? Соединение модулей по кругу.</w:t>
      </w:r>
    </w:p>
    <w:p w:rsidR="002F519A" w:rsidRPr="008226FB" w:rsidRDefault="002F519A" w:rsidP="00BB768D">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Индивидуальная работа.</w:t>
      </w:r>
      <w:r w:rsidR="00D553A6" w:rsidRPr="008226FB">
        <w:rPr>
          <w:rFonts w:ascii="Times New Roman" w:eastAsia="Times New Roman" w:hAnsi="Times New Roman" w:cs="Times New Roman"/>
          <w:sz w:val="28"/>
          <w:szCs w:val="28"/>
          <w:lang w:eastAsia="ru-RU"/>
        </w:rPr>
        <w:t xml:space="preserve"> Подготовка работ для выставки. </w:t>
      </w:r>
      <w:r w:rsidRPr="008226FB">
        <w:rPr>
          <w:rFonts w:ascii="Times New Roman" w:eastAsia="Times New Roman" w:hAnsi="Times New Roman" w:cs="Times New Roman"/>
          <w:sz w:val="28"/>
          <w:szCs w:val="28"/>
          <w:lang w:eastAsia="ru-RU"/>
        </w:rPr>
        <w:t>Тестирование.</w:t>
      </w:r>
      <w:r w:rsidR="00BB768D" w:rsidRPr="008226FB">
        <w:rPr>
          <w:rFonts w:ascii="Times New Roman" w:eastAsia="Times New Roman" w:hAnsi="Times New Roman" w:cs="Times New Roman"/>
          <w:sz w:val="28"/>
          <w:szCs w:val="28"/>
          <w:lang w:eastAsia="ru-RU"/>
        </w:rPr>
        <w:t xml:space="preserve"> </w:t>
      </w:r>
      <w:r w:rsidRPr="008226FB">
        <w:rPr>
          <w:rFonts w:ascii="Times New Roman" w:eastAsia="Times New Roman" w:hAnsi="Times New Roman" w:cs="Times New Roman"/>
          <w:sz w:val="28"/>
          <w:szCs w:val="28"/>
          <w:lang w:eastAsia="ru-RU"/>
        </w:rPr>
        <w:t>Индивидуальная работа</w:t>
      </w:r>
      <w:r w:rsidR="00957F4C" w:rsidRPr="008226FB">
        <w:rPr>
          <w:rFonts w:ascii="Times New Roman" w:eastAsia="Times New Roman" w:hAnsi="Times New Roman" w:cs="Times New Roman"/>
          <w:sz w:val="28"/>
          <w:szCs w:val="28"/>
          <w:lang w:eastAsia="ru-RU"/>
        </w:rPr>
        <w:t>. Подготовка работ для выставки.</w:t>
      </w:r>
    </w:p>
    <w:p w:rsidR="00D553A6" w:rsidRPr="008226FB" w:rsidRDefault="00D553A6" w:rsidP="00D553A6">
      <w:pPr>
        <w:spacing w:after="0" w:line="240" w:lineRule="auto"/>
        <w:ind w:firstLine="709"/>
        <w:jc w:val="both"/>
        <w:rPr>
          <w:rFonts w:ascii="Times New Roman" w:eastAsia="Times New Roman" w:hAnsi="Times New Roman" w:cs="Times New Roman"/>
          <w:i/>
          <w:sz w:val="28"/>
          <w:szCs w:val="28"/>
          <w:u w:val="single"/>
          <w:lang w:eastAsia="ru-RU"/>
        </w:rPr>
      </w:pPr>
      <w:r w:rsidRPr="008226FB">
        <w:rPr>
          <w:rFonts w:ascii="Times New Roman" w:eastAsia="Times New Roman" w:hAnsi="Times New Roman" w:cs="Times New Roman"/>
          <w:i/>
          <w:sz w:val="28"/>
          <w:szCs w:val="28"/>
          <w:u w:val="single"/>
          <w:lang w:eastAsia="ru-RU"/>
        </w:rPr>
        <w:t>Практическая работа.</w:t>
      </w:r>
    </w:p>
    <w:p w:rsidR="00D553A6" w:rsidRPr="008226FB" w:rsidRDefault="00D553A6" w:rsidP="00D553A6">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Конструирование рыбок из модулей. Конструирование стрекози из модулей. Стрекоза из модулей. Подснежники из модулей. Сова. Моделирование еловой веточки. Хомяк. Пингвин. Подготовка модулей для работы. Сборка игрушки по схеме. Бабочка. Маленькая овечка. Ангел. Пасхальное яйцо. Радужный лебедь. Конструирование танка из модулей. Ваза для цветов.</w:t>
      </w:r>
    </w:p>
    <w:p w:rsidR="00957F4C" w:rsidRPr="008226FB" w:rsidRDefault="00D553A6" w:rsidP="00D553A6">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Подготовка работ для выставки.</w:t>
      </w:r>
    </w:p>
    <w:p w:rsidR="00BB768D" w:rsidRPr="008226FB" w:rsidRDefault="00260997" w:rsidP="009C1B8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4</w:t>
      </w:r>
      <w:r w:rsidR="002F519A" w:rsidRPr="008226FB">
        <w:rPr>
          <w:rFonts w:ascii="Times New Roman" w:eastAsia="Times New Roman" w:hAnsi="Times New Roman" w:cs="Times New Roman"/>
          <w:b/>
          <w:sz w:val="28"/>
          <w:szCs w:val="28"/>
          <w:lang w:eastAsia="ru-RU"/>
        </w:rPr>
        <w:t>.</w:t>
      </w:r>
      <w:r w:rsidR="002F519A" w:rsidRPr="008226FB">
        <w:rPr>
          <w:rFonts w:ascii="Times New Roman" w:eastAsia="Times New Roman" w:hAnsi="Times New Roman" w:cs="Times New Roman"/>
          <w:b/>
          <w:sz w:val="28"/>
          <w:szCs w:val="28"/>
          <w:lang w:eastAsia="ru-RU"/>
        </w:rPr>
        <w:tab/>
      </w:r>
      <w:r w:rsidR="002F519A" w:rsidRPr="0043442D">
        <w:rPr>
          <w:rFonts w:ascii="Times New Roman" w:eastAsia="Times New Roman" w:hAnsi="Times New Roman" w:cs="Times New Roman"/>
          <w:b/>
          <w:i/>
          <w:sz w:val="28"/>
          <w:szCs w:val="28"/>
          <w:lang w:eastAsia="ru-RU"/>
        </w:rPr>
        <w:t xml:space="preserve">Заключительное занятие. Подведение итогов работы </w:t>
      </w:r>
      <w:r w:rsidR="002E09BE" w:rsidRPr="0043442D">
        <w:rPr>
          <w:rFonts w:ascii="Times New Roman" w:eastAsia="Times New Roman" w:hAnsi="Times New Roman" w:cs="Times New Roman"/>
          <w:b/>
          <w:i/>
          <w:sz w:val="28"/>
          <w:szCs w:val="28"/>
          <w:lang w:eastAsia="ru-RU"/>
        </w:rPr>
        <w:t>за год. Выставка работ учащихся</w:t>
      </w:r>
      <w:r w:rsidR="002E09BE" w:rsidRPr="008226FB">
        <w:rPr>
          <w:rFonts w:ascii="Times New Roman" w:eastAsia="Times New Roman" w:hAnsi="Times New Roman" w:cs="Times New Roman"/>
          <w:sz w:val="28"/>
          <w:szCs w:val="28"/>
          <w:lang w:eastAsia="ru-RU"/>
        </w:rPr>
        <w:t>.</w:t>
      </w:r>
    </w:p>
    <w:p w:rsidR="002E09BE" w:rsidRPr="008226FB" w:rsidRDefault="002E09BE" w:rsidP="009C1B85">
      <w:pPr>
        <w:spacing w:after="0" w:line="240" w:lineRule="auto"/>
        <w:ind w:firstLine="709"/>
        <w:jc w:val="both"/>
        <w:rPr>
          <w:rFonts w:ascii="Times New Roman" w:eastAsia="Times New Roman" w:hAnsi="Times New Roman" w:cs="Times New Roman"/>
          <w:b/>
          <w:sz w:val="28"/>
          <w:szCs w:val="28"/>
          <w:lang w:eastAsia="ru-RU"/>
        </w:rPr>
      </w:pPr>
    </w:p>
    <w:p w:rsidR="00A96E7B" w:rsidRDefault="001D64D1" w:rsidP="001D64D1">
      <w:pPr>
        <w:suppressAutoHyphens/>
        <w:spacing w:after="0" w:line="400" w:lineRule="exact"/>
        <w:jc w:val="center"/>
        <w:rPr>
          <w:rFonts w:ascii="Times New Roman" w:eastAsia="Times New Roman" w:hAnsi="Times New Roman" w:cs="Times New Roman"/>
          <w:b/>
          <w:sz w:val="28"/>
          <w:szCs w:val="24"/>
          <w:lang w:eastAsia="ru-RU"/>
        </w:rPr>
      </w:pPr>
      <w:r w:rsidRPr="00851878">
        <w:rPr>
          <w:rFonts w:ascii="Times New Roman" w:eastAsia="Times New Roman" w:hAnsi="Times New Roman" w:cs="Times New Roman"/>
          <w:b/>
          <w:bCs/>
          <w:iCs/>
          <w:sz w:val="28"/>
          <w:szCs w:val="28"/>
          <w:lang w:eastAsia="ru-RU"/>
        </w:rPr>
        <w:lastRenderedPageBreak/>
        <w:t xml:space="preserve">5. </w:t>
      </w:r>
      <w:r w:rsidRPr="001D64D1">
        <w:rPr>
          <w:rFonts w:ascii="Times New Roman" w:eastAsia="Times New Roman" w:hAnsi="Times New Roman" w:cs="Times New Roman"/>
          <w:b/>
          <w:sz w:val="28"/>
          <w:szCs w:val="24"/>
          <w:lang w:eastAsia="ru-RU"/>
        </w:rPr>
        <w:t xml:space="preserve">Календарно – </w:t>
      </w:r>
      <w:r>
        <w:rPr>
          <w:rFonts w:ascii="Times New Roman" w:eastAsia="Times New Roman" w:hAnsi="Times New Roman" w:cs="Times New Roman"/>
          <w:b/>
          <w:sz w:val="28"/>
          <w:szCs w:val="24"/>
          <w:lang w:eastAsia="ru-RU"/>
        </w:rPr>
        <w:t>т</w:t>
      </w:r>
      <w:r w:rsidRPr="001D64D1">
        <w:rPr>
          <w:rFonts w:ascii="Times New Roman" w:eastAsia="Times New Roman" w:hAnsi="Times New Roman" w:cs="Times New Roman"/>
          <w:b/>
          <w:sz w:val="28"/>
          <w:szCs w:val="24"/>
          <w:lang w:eastAsia="ru-RU"/>
        </w:rPr>
        <w:t xml:space="preserve">ематическое </w:t>
      </w:r>
      <w:r>
        <w:rPr>
          <w:rFonts w:ascii="Times New Roman" w:eastAsia="Times New Roman" w:hAnsi="Times New Roman" w:cs="Times New Roman"/>
          <w:b/>
          <w:sz w:val="28"/>
          <w:szCs w:val="24"/>
          <w:lang w:eastAsia="ru-RU"/>
        </w:rPr>
        <w:t>п</w:t>
      </w:r>
      <w:r w:rsidRPr="001D64D1">
        <w:rPr>
          <w:rFonts w:ascii="Times New Roman" w:eastAsia="Times New Roman" w:hAnsi="Times New Roman" w:cs="Times New Roman"/>
          <w:b/>
          <w:sz w:val="28"/>
          <w:szCs w:val="24"/>
          <w:lang w:eastAsia="ru-RU"/>
        </w:rPr>
        <w:t>ланирование</w:t>
      </w:r>
    </w:p>
    <w:tbl>
      <w:tblPr>
        <w:tblpPr w:leftFromText="180" w:rightFromText="180" w:horzAnchor="page" w:tblpX="1980" w:tblpY="79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706"/>
        <w:gridCol w:w="4844"/>
        <w:gridCol w:w="1022"/>
        <w:gridCol w:w="1299"/>
        <w:gridCol w:w="852"/>
      </w:tblGrid>
      <w:tr w:rsidR="00B66BFC" w:rsidRPr="0042126E" w:rsidTr="00B66BFC">
        <w:trPr>
          <w:trHeight w:val="366"/>
        </w:trPr>
        <w:tc>
          <w:tcPr>
            <w:tcW w:w="443" w:type="pct"/>
            <w:vMerge w:val="restart"/>
          </w:tcPr>
          <w:p w:rsidR="009A07EB" w:rsidRPr="0042126E" w:rsidRDefault="009A07EB" w:rsidP="00D52D9E">
            <w:pPr>
              <w:spacing w:after="0" w:line="240" w:lineRule="auto"/>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Дата.</w:t>
            </w:r>
          </w:p>
        </w:tc>
        <w:tc>
          <w:tcPr>
            <w:tcW w:w="369" w:type="pct"/>
            <w:vMerge w:val="restart"/>
          </w:tcPr>
          <w:p w:rsidR="009A07EB" w:rsidRPr="0042126E" w:rsidRDefault="009A07EB" w:rsidP="00D52D9E">
            <w:pPr>
              <w:spacing w:after="0" w:line="240" w:lineRule="auto"/>
              <w:jc w:val="center"/>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 п\п</w:t>
            </w:r>
          </w:p>
        </w:tc>
        <w:tc>
          <w:tcPr>
            <w:tcW w:w="2531" w:type="pct"/>
            <w:vMerge w:val="restart"/>
          </w:tcPr>
          <w:p w:rsidR="009A07EB" w:rsidRPr="0042126E" w:rsidRDefault="009A07EB" w:rsidP="00D52D9E">
            <w:pPr>
              <w:spacing w:after="0" w:line="240" w:lineRule="auto"/>
              <w:jc w:val="center"/>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Тема занятий</w:t>
            </w:r>
          </w:p>
        </w:tc>
        <w:tc>
          <w:tcPr>
            <w:tcW w:w="1658" w:type="pct"/>
            <w:gridSpan w:val="3"/>
          </w:tcPr>
          <w:p w:rsidR="009A07EB" w:rsidRPr="0042126E" w:rsidRDefault="009A07EB" w:rsidP="00D52D9E">
            <w:pPr>
              <w:spacing w:after="0" w:line="240" w:lineRule="auto"/>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Количество часов</w:t>
            </w:r>
          </w:p>
        </w:tc>
      </w:tr>
      <w:tr w:rsidR="009A07EB" w:rsidRPr="0042126E" w:rsidTr="00B66BFC">
        <w:trPr>
          <w:trHeight w:val="721"/>
        </w:trPr>
        <w:tc>
          <w:tcPr>
            <w:tcW w:w="443" w:type="pct"/>
            <w:vMerge/>
            <w:tcBorders>
              <w:bottom w:val="single" w:sz="4" w:space="0" w:color="auto"/>
            </w:tcBorders>
          </w:tcPr>
          <w:p w:rsidR="009A07EB" w:rsidRPr="0042126E" w:rsidRDefault="009A07EB" w:rsidP="00D52D9E">
            <w:pPr>
              <w:spacing w:after="0" w:line="240" w:lineRule="auto"/>
              <w:rPr>
                <w:rFonts w:ascii="Times New Roman" w:eastAsia="Times New Roman" w:hAnsi="Times New Roman" w:cs="Times New Roman"/>
                <w:sz w:val="28"/>
                <w:szCs w:val="28"/>
                <w:lang w:eastAsia="ru-RU"/>
              </w:rPr>
            </w:pPr>
          </w:p>
        </w:tc>
        <w:tc>
          <w:tcPr>
            <w:tcW w:w="369" w:type="pct"/>
            <w:vMerge/>
            <w:tcBorders>
              <w:bottom w:val="single" w:sz="4" w:space="0" w:color="auto"/>
            </w:tcBorders>
          </w:tcPr>
          <w:p w:rsidR="009A07EB" w:rsidRPr="0042126E" w:rsidRDefault="009A07EB" w:rsidP="00D52D9E">
            <w:pPr>
              <w:spacing w:after="0" w:line="240" w:lineRule="auto"/>
              <w:jc w:val="center"/>
              <w:rPr>
                <w:rFonts w:ascii="Times New Roman" w:eastAsia="Times New Roman" w:hAnsi="Times New Roman" w:cs="Times New Roman"/>
                <w:sz w:val="28"/>
                <w:szCs w:val="28"/>
                <w:lang w:eastAsia="ru-RU"/>
              </w:rPr>
            </w:pPr>
          </w:p>
        </w:tc>
        <w:tc>
          <w:tcPr>
            <w:tcW w:w="2531" w:type="pct"/>
            <w:vMerge/>
            <w:tcBorders>
              <w:bottom w:val="single" w:sz="4" w:space="0" w:color="auto"/>
            </w:tcBorders>
          </w:tcPr>
          <w:p w:rsidR="009A07EB" w:rsidRPr="0042126E" w:rsidRDefault="009A07EB" w:rsidP="00D52D9E">
            <w:pPr>
              <w:spacing w:after="0" w:line="240" w:lineRule="auto"/>
              <w:rPr>
                <w:rFonts w:ascii="Times New Roman" w:eastAsia="Times New Roman" w:hAnsi="Times New Roman" w:cs="Times New Roman"/>
                <w:sz w:val="28"/>
                <w:szCs w:val="28"/>
                <w:lang w:eastAsia="ru-RU"/>
              </w:rPr>
            </w:pPr>
          </w:p>
        </w:tc>
        <w:tc>
          <w:tcPr>
            <w:tcW w:w="534" w:type="pct"/>
            <w:tcBorders>
              <w:bottom w:val="single" w:sz="4" w:space="0" w:color="auto"/>
            </w:tcBorders>
          </w:tcPr>
          <w:p w:rsidR="009A07EB" w:rsidRPr="0042126E" w:rsidRDefault="009A07EB" w:rsidP="00D52D9E">
            <w:pPr>
              <w:spacing w:after="0" w:line="240" w:lineRule="auto"/>
              <w:jc w:val="center"/>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теория</w:t>
            </w:r>
          </w:p>
        </w:tc>
        <w:tc>
          <w:tcPr>
            <w:tcW w:w="679" w:type="pct"/>
            <w:tcBorders>
              <w:bottom w:val="single" w:sz="4" w:space="0" w:color="auto"/>
            </w:tcBorders>
          </w:tcPr>
          <w:p w:rsidR="009A07EB" w:rsidRPr="0042126E" w:rsidRDefault="009A07EB" w:rsidP="00D52D9E">
            <w:pPr>
              <w:spacing w:after="0" w:line="240" w:lineRule="auto"/>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практика</w:t>
            </w:r>
          </w:p>
        </w:tc>
        <w:tc>
          <w:tcPr>
            <w:tcW w:w="445" w:type="pct"/>
            <w:tcBorders>
              <w:bottom w:val="single" w:sz="4" w:space="0" w:color="auto"/>
            </w:tcBorders>
          </w:tcPr>
          <w:p w:rsidR="009A07EB" w:rsidRPr="0042126E" w:rsidRDefault="009A07EB" w:rsidP="00D52D9E">
            <w:pPr>
              <w:spacing w:after="0" w:line="240" w:lineRule="auto"/>
              <w:jc w:val="center"/>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всего</w:t>
            </w:r>
          </w:p>
        </w:tc>
      </w:tr>
      <w:tr w:rsidR="0003075F" w:rsidRPr="0042126E" w:rsidTr="00B66BFC">
        <w:tc>
          <w:tcPr>
            <w:tcW w:w="443" w:type="pct"/>
            <w:shd w:val="clear" w:color="auto" w:fill="D9D9D9" w:themeFill="background1" w:themeFillShade="D9"/>
          </w:tcPr>
          <w:p w:rsidR="0003075F" w:rsidRPr="0042126E" w:rsidRDefault="0003075F" w:rsidP="0003075F">
            <w:pPr>
              <w:spacing w:after="0" w:line="240" w:lineRule="auto"/>
              <w:rPr>
                <w:rFonts w:ascii="Times New Roman" w:eastAsia="Times New Roman" w:hAnsi="Times New Roman" w:cs="Times New Roman"/>
                <w:b/>
                <w:sz w:val="28"/>
                <w:szCs w:val="28"/>
                <w:lang w:eastAsia="ru-RU"/>
              </w:rPr>
            </w:pPr>
          </w:p>
        </w:tc>
        <w:tc>
          <w:tcPr>
            <w:tcW w:w="369" w:type="pct"/>
            <w:shd w:val="clear" w:color="auto" w:fill="D9D9D9" w:themeFill="background1" w:themeFillShade="D9"/>
          </w:tcPr>
          <w:p w:rsidR="0003075F" w:rsidRPr="0042126E" w:rsidRDefault="0003075F" w:rsidP="0003075F">
            <w:pPr>
              <w:suppressLineNumbers/>
              <w:suppressAutoHyphens/>
              <w:snapToGrid w:val="0"/>
              <w:spacing w:after="0" w:line="240" w:lineRule="auto"/>
              <w:ind w:right="-55"/>
              <w:jc w:val="center"/>
              <w:rPr>
                <w:rFonts w:ascii="Times New Roman" w:eastAsia="Times New Roman" w:hAnsi="Times New Roman" w:cs="Times New Roman"/>
                <w:b/>
                <w:sz w:val="28"/>
                <w:szCs w:val="28"/>
                <w:lang w:eastAsia="ar-SA"/>
              </w:rPr>
            </w:pPr>
          </w:p>
        </w:tc>
        <w:tc>
          <w:tcPr>
            <w:tcW w:w="2531" w:type="pct"/>
            <w:shd w:val="clear" w:color="auto" w:fill="D9D9D9" w:themeFill="background1" w:themeFillShade="D9"/>
          </w:tcPr>
          <w:p w:rsidR="0003075F" w:rsidRPr="0003075F" w:rsidRDefault="0003075F" w:rsidP="0003075F">
            <w:pPr>
              <w:pStyle w:val="a6"/>
              <w:suppressLineNumbers/>
              <w:suppressAutoHyphens/>
              <w:snapToGrid w:val="0"/>
              <w:spacing w:after="0" w:line="240" w:lineRule="auto"/>
              <w:rPr>
                <w:rFonts w:ascii="Times New Roman" w:eastAsia="Times New Roman" w:hAnsi="Times New Roman" w:cs="Times New Roman"/>
                <w:b/>
                <w:sz w:val="28"/>
                <w:szCs w:val="28"/>
                <w:lang w:eastAsia="ar-SA"/>
              </w:rPr>
            </w:pPr>
            <w:r w:rsidRPr="00E01418">
              <w:rPr>
                <w:rFonts w:ascii="Times New Roman" w:eastAsia="Times New Roman" w:hAnsi="Times New Roman" w:cs="Times New Roman"/>
                <w:b/>
                <w:sz w:val="28"/>
                <w:szCs w:val="28"/>
                <w:lang w:eastAsia="ru-RU"/>
              </w:rPr>
              <w:t>Вводные основы</w:t>
            </w:r>
          </w:p>
        </w:tc>
        <w:tc>
          <w:tcPr>
            <w:tcW w:w="534" w:type="pct"/>
            <w:shd w:val="clear" w:color="auto" w:fill="D9D9D9" w:themeFill="background1" w:themeFillShade="D9"/>
          </w:tcPr>
          <w:p w:rsidR="0003075F" w:rsidRPr="00E01418" w:rsidRDefault="0003075F" w:rsidP="0003075F">
            <w:pPr>
              <w:spacing w:after="0" w:line="240" w:lineRule="auto"/>
              <w:jc w:val="center"/>
              <w:rPr>
                <w:rFonts w:ascii="Times New Roman" w:eastAsia="Times New Roman" w:hAnsi="Times New Roman" w:cs="Times New Roman"/>
                <w:b/>
                <w:sz w:val="28"/>
                <w:szCs w:val="28"/>
                <w:lang w:eastAsia="ru-RU"/>
              </w:rPr>
            </w:pPr>
            <w:r w:rsidRPr="00E01418">
              <w:rPr>
                <w:rFonts w:ascii="Times New Roman" w:eastAsia="Times New Roman" w:hAnsi="Times New Roman" w:cs="Times New Roman"/>
                <w:b/>
                <w:sz w:val="28"/>
                <w:szCs w:val="28"/>
                <w:lang w:eastAsia="ru-RU"/>
              </w:rPr>
              <w:t>4</w:t>
            </w:r>
          </w:p>
        </w:tc>
        <w:tc>
          <w:tcPr>
            <w:tcW w:w="679" w:type="pct"/>
            <w:shd w:val="clear" w:color="auto" w:fill="D9D9D9" w:themeFill="background1" w:themeFillShade="D9"/>
          </w:tcPr>
          <w:p w:rsidR="0003075F" w:rsidRPr="00E01418" w:rsidRDefault="0003075F" w:rsidP="0003075F">
            <w:pPr>
              <w:spacing w:after="0" w:line="240" w:lineRule="auto"/>
              <w:jc w:val="center"/>
              <w:rPr>
                <w:rFonts w:ascii="Times New Roman" w:eastAsia="Times New Roman" w:hAnsi="Times New Roman" w:cs="Times New Roman"/>
                <w:b/>
                <w:sz w:val="28"/>
                <w:szCs w:val="28"/>
                <w:lang w:eastAsia="ru-RU"/>
              </w:rPr>
            </w:pPr>
            <w:r w:rsidRPr="00E01418">
              <w:rPr>
                <w:rFonts w:ascii="Times New Roman" w:eastAsia="Times New Roman" w:hAnsi="Times New Roman" w:cs="Times New Roman"/>
                <w:b/>
                <w:sz w:val="28"/>
                <w:szCs w:val="28"/>
                <w:lang w:eastAsia="ru-RU"/>
              </w:rPr>
              <w:t>-</w:t>
            </w:r>
          </w:p>
        </w:tc>
        <w:tc>
          <w:tcPr>
            <w:tcW w:w="445" w:type="pct"/>
            <w:shd w:val="clear" w:color="auto" w:fill="D9D9D9" w:themeFill="background1" w:themeFillShade="D9"/>
          </w:tcPr>
          <w:p w:rsidR="0003075F" w:rsidRPr="00E01418" w:rsidRDefault="0003075F" w:rsidP="0003075F">
            <w:pPr>
              <w:spacing w:after="0" w:line="240" w:lineRule="auto"/>
              <w:jc w:val="center"/>
              <w:rPr>
                <w:rFonts w:ascii="Times New Roman" w:eastAsia="Times New Roman" w:hAnsi="Times New Roman" w:cs="Times New Roman"/>
                <w:b/>
                <w:sz w:val="28"/>
                <w:szCs w:val="28"/>
                <w:lang w:eastAsia="ru-RU"/>
              </w:rPr>
            </w:pPr>
            <w:r w:rsidRPr="00E01418">
              <w:rPr>
                <w:rFonts w:ascii="Times New Roman" w:eastAsia="Times New Roman" w:hAnsi="Times New Roman" w:cs="Times New Roman"/>
                <w:b/>
                <w:sz w:val="28"/>
                <w:szCs w:val="28"/>
                <w:lang w:eastAsia="ru-RU"/>
              </w:rPr>
              <w:t>4</w:t>
            </w:r>
          </w:p>
        </w:tc>
      </w:tr>
      <w:tr w:rsidR="0003075F" w:rsidRPr="0042126E" w:rsidTr="00B66BFC">
        <w:tc>
          <w:tcPr>
            <w:tcW w:w="443" w:type="pct"/>
            <w:shd w:val="clear" w:color="auto" w:fill="D9D9D9" w:themeFill="background1" w:themeFillShade="D9"/>
          </w:tcPr>
          <w:p w:rsidR="0003075F" w:rsidRPr="0042126E" w:rsidRDefault="0003075F" w:rsidP="0003075F">
            <w:pPr>
              <w:spacing w:after="0" w:line="240" w:lineRule="auto"/>
              <w:rPr>
                <w:rFonts w:ascii="Times New Roman" w:eastAsia="Times New Roman" w:hAnsi="Times New Roman" w:cs="Times New Roman"/>
                <w:b/>
                <w:sz w:val="28"/>
                <w:szCs w:val="28"/>
                <w:lang w:eastAsia="ru-RU"/>
              </w:rPr>
            </w:pPr>
          </w:p>
        </w:tc>
        <w:tc>
          <w:tcPr>
            <w:tcW w:w="369" w:type="pct"/>
            <w:shd w:val="clear" w:color="auto" w:fill="D9D9D9" w:themeFill="background1" w:themeFillShade="D9"/>
          </w:tcPr>
          <w:p w:rsidR="0003075F" w:rsidRPr="0042126E" w:rsidRDefault="0003075F" w:rsidP="0003075F">
            <w:pPr>
              <w:suppressLineNumbers/>
              <w:suppressAutoHyphens/>
              <w:snapToGrid w:val="0"/>
              <w:spacing w:after="0" w:line="240" w:lineRule="auto"/>
              <w:ind w:right="-55"/>
              <w:jc w:val="center"/>
              <w:rPr>
                <w:rFonts w:ascii="Times New Roman" w:eastAsia="Times New Roman" w:hAnsi="Times New Roman" w:cs="Times New Roman"/>
                <w:b/>
                <w:sz w:val="28"/>
                <w:szCs w:val="28"/>
                <w:lang w:eastAsia="ar-SA"/>
              </w:rPr>
            </w:pPr>
          </w:p>
        </w:tc>
        <w:tc>
          <w:tcPr>
            <w:tcW w:w="2531" w:type="pct"/>
            <w:shd w:val="clear" w:color="auto" w:fill="D9D9D9" w:themeFill="background1" w:themeFillShade="D9"/>
          </w:tcPr>
          <w:p w:rsidR="0003075F" w:rsidRPr="0042126E" w:rsidRDefault="0003075F" w:rsidP="0003075F">
            <w:pPr>
              <w:pStyle w:val="a6"/>
              <w:numPr>
                <w:ilvl w:val="0"/>
                <w:numId w:val="39"/>
              </w:numPr>
              <w:suppressLineNumbers/>
              <w:suppressAutoHyphens/>
              <w:snapToGrid w:val="0"/>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Аппликация</w:t>
            </w:r>
          </w:p>
        </w:tc>
        <w:tc>
          <w:tcPr>
            <w:tcW w:w="534" w:type="pct"/>
            <w:shd w:val="clear" w:color="auto" w:fill="D9D9D9" w:themeFill="background1" w:themeFillShade="D9"/>
          </w:tcPr>
          <w:p w:rsidR="0003075F" w:rsidRPr="0042126E" w:rsidRDefault="0003075F" w:rsidP="0003075F">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2126E">
              <w:rPr>
                <w:rFonts w:ascii="Times New Roman" w:eastAsia="Times New Roman" w:hAnsi="Times New Roman" w:cs="Times New Roman"/>
                <w:b/>
                <w:sz w:val="28"/>
                <w:szCs w:val="28"/>
                <w:lang w:eastAsia="ar-SA"/>
              </w:rPr>
              <w:t>8</w:t>
            </w:r>
          </w:p>
        </w:tc>
        <w:tc>
          <w:tcPr>
            <w:tcW w:w="679" w:type="pct"/>
            <w:shd w:val="clear" w:color="auto" w:fill="D9D9D9" w:themeFill="background1" w:themeFillShade="D9"/>
          </w:tcPr>
          <w:p w:rsidR="0003075F" w:rsidRPr="0042126E" w:rsidRDefault="0003075F" w:rsidP="0003075F">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2126E">
              <w:rPr>
                <w:rFonts w:ascii="Times New Roman" w:eastAsia="Times New Roman" w:hAnsi="Times New Roman" w:cs="Times New Roman"/>
                <w:b/>
                <w:sz w:val="28"/>
                <w:szCs w:val="28"/>
                <w:lang w:eastAsia="ar-SA"/>
              </w:rPr>
              <w:t>16</w:t>
            </w:r>
          </w:p>
        </w:tc>
        <w:tc>
          <w:tcPr>
            <w:tcW w:w="445" w:type="pct"/>
            <w:shd w:val="clear" w:color="auto" w:fill="D9D9D9" w:themeFill="background1" w:themeFillShade="D9"/>
          </w:tcPr>
          <w:p w:rsidR="0003075F" w:rsidRPr="0042126E" w:rsidRDefault="0003075F" w:rsidP="0003075F">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2126E">
              <w:rPr>
                <w:rFonts w:ascii="Times New Roman" w:eastAsia="Times New Roman" w:hAnsi="Times New Roman" w:cs="Times New Roman"/>
                <w:b/>
                <w:sz w:val="28"/>
                <w:szCs w:val="28"/>
                <w:lang w:eastAsia="ar-SA"/>
              </w:rPr>
              <w:t>24</w:t>
            </w:r>
          </w:p>
        </w:tc>
      </w:tr>
      <w:tr w:rsidR="009A07EB" w:rsidRPr="0042126E" w:rsidTr="00B66BFC">
        <w:tc>
          <w:tcPr>
            <w:tcW w:w="443" w:type="pct"/>
          </w:tcPr>
          <w:p w:rsidR="002A7572" w:rsidRPr="0042126E" w:rsidRDefault="002A7572" w:rsidP="00D52D9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08.02</w:t>
            </w:r>
          </w:p>
        </w:tc>
        <w:tc>
          <w:tcPr>
            <w:tcW w:w="369" w:type="pct"/>
          </w:tcPr>
          <w:p w:rsidR="009A07EB" w:rsidRPr="0042126E" w:rsidRDefault="003F7774" w:rsidP="00D52D9E">
            <w:pPr>
              <w:suppressLineNumbers/>
              <w:suppressAutoHyphens/>
              <w:snapToGrid w:val="0"/>
              <w:spacing w:after="0" w:line="240" w:lineRule="auto"/>
              <w:ind w:right="-55"/>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1.1</w:t>
            </w:r>
          </w:p>
        </w:tc>
        <w:tc>
          <w:tcPr>
            <w:tcW w:w="2531" w:type="pct"/>
          </w:tcPr>
          <w:p w:rsidR="009A07EB" w:rsidRPr="0042126E" w:rsidRDefault="009A07EB" w:rsidP="00D52D9E">
            <w:pPr>
              <w:suppressLineNumbers/>
              <w:suppressAutoHyphens/>
              <w:snapToGrid w:val="0"/>
              <w:spacing w:after="0" w:line="240" w:lineRule="auto"/>
              <w:rPr>
                <w:rFonts w:ascii="Times New Roman" w:eastAsia="Times New Roman" w:hAnsi="Times New Roman" w:cs="Times New Roman"/>
                <w:sz w:val="28"/>
                <w:szCs w:val="28"/>
                <w:lang w:eastAsia="ar-SA"/>
              </w:rPr>
            </w:pPr>
            <w:r w:rsidRPr="0042126E">
              <w:rPr>
                <w:rFonts w:ascii="Times New Roman" w:eastAsia="Times New Roman" w:hAnsi="Times New Roman" w:cs="Times New Roman"/>
                <w:bCs/>
                <w:iCs/>
                <w:color w:val="000000"/>
                <w:sz w:val="28"/>
                <w:szCs w:val="28"/>
                <w:lang w:eastAsia="ru-RU"/>
              </w:rPr>
              <w:t>Работа с шаблонами. Аппликация из бумаги.</w:t>
            </w:r>
          </w:p>
        </w:tc>
        <w:tc>
          <w:tcPr>
            <w:tcW w:w="534" w:type="pct"/>
          </w:tcPr>
          <w:p w:rsidR="001861AB" w:rsidRPr="0042126E" w:rsidRDefault="001861AB"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1861AB" w:rsidRPr="0042126E" w:rsidRDefault="001861AB"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1861AB" w:rsidRPr="0042126E" w:rsidRDefault="001861AB"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1230A2" w:rsidRPr="0042126E" w:rsidTr="00B66BFC">
        <w:tc>
          <w:tcPr>
            <w:tcW w:w="443" w:type="pct"/>
          </w:tcPr>
          <w:p w:rsidR="001230A2" w:rsidRPr="0042126E" w:rsidRDefault="001230A2" w:rsidP="001230A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08.03</w:t>
            </w:r>
          </w:p>
        </w:tc>
        <w:tc>
          <w:tcPr>
            <w:tcW w:w="369" w:type="pct"/>
          </w:tcPr>
          <w:p w:rsidR="001230A2" w:rsidRPr="0042126E" w:rsidRDefault="001230A2" w:rsidP="001230A2">
            <w:pPr>
              <w:suppressLineNumbers/>
              <w:suppressAutoHyphens/>
              <w:snapToGrid w:val="0"/>
              <w:spacing w:after="0" w:line="240" w:lineRule="auto"/>
              <w:ind w:right="-55"/>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1.2</w:t>
            </w:r>
          </w:p>
        </w:tc>
        <w:tc>
          <w:tcPr>
            <w:tcW w:w="2531" w:type="pct"/>
          </w:tcPr>
          <w:p w:rsidR="001230A2" w:rsidRPr="0042126E" w:rsidRDefault="001230A2" w:rsidP="001230A2">
            <w:pPr>
              <w:suppressLineNumbers/>
              <w:suppressAutoHyphens/>
              <w:snapToGrid w:val="0"/>
              <w:spacing w:after="0" w:line="240" w:lineRule="auto"/>
              <w:rPr>
                <w:rFonts w:ascii="Times New Roman" w:eastAsia="Times New Roman" w:hAnsi="Times New Roman" w:cs="Times New Roman"/>
                <w:sz w:val="28"/>
                <w:szCs w:val="28"/>
                <w:lang w:eastAsia="ar-SA"/>
              </w:rPr>
            </w:pPr>
            <w:r w:rsidRPr="0042126E">
              <w:rPr>
                <w:rFonts w:ascii="Times New Roman" w:eastAsia="Times New Roman" w:hAnsi="Times New Roman" w:cs="Times New Roman"/>
                <w:bCs/>
                <w:iCs/>
                <w:color w:val="000000"/>
                <w:sz w:val="28"/>
                <w:szCs w:val="28"/>
                <w:lang w:eastAsia="ru-RU"/>
              </w:rPr>
              <w:t>Аппликация из природных материалов, карандашной стружки, ваты, салфеток, туалетной бумаги.</w:t>
            </w:r>
          </w:p>
        </w:tc>
        <w:tc>
          <w:tcPr>
            <w:tcW w:w="534"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1230A2" w:rsidRPr="0042126E" w:rsidTr="00B66BFC">
        <w:tc>
          <w:tcPr>
            <w:tcW w:w="443" w:type="pct"/>
          </w:tcPr>
          <w:p w:rsidR="001230A2" w:rsidRPr="0042126E" w:rsidRDefault="001230A2" w:rsidP="001230A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05.04</w:t>
            </w:r>
          </w:p>
        </w:tc>
        <w:tc>
          <w:tcPr>
            <w:tcW w:w="369" w:type="pct"/>
          </w:tcPr>
          <w:p w:rsidR="001230A2" w:rsidRPr="0042126E" w:rsidRDefault="001230A2" w:rsidP="001230A2">
            <w:pPr>
              <w:suppressLineNumbers/>
              <w:suppressAutoHyphens/>
              <w:snapToGrid w:val="0"/>
              <w:spacing w:after="0" w:line="240" w:lineRule="auto"/>
              <w:ind w:right="-55"/>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1.3</w:t>
            </w:r>
          </w:p>
        </w:tc>
        <w:tc>
          <w:tcPr>
            <w:tcW w:w="2531" w:type="pct"/>
          </w:tcPr>
          <w:p w:rsidR="001230A2" w:rsidRPr="0042126E" w:rsidRDefault="001230A2" w:rsidP="001230A2">
            <w:pPr>
              <w:suppressLineNumbers/>
              <w:suppressAutoHyphens/>
              <w:snapToGrid w:val="0"/>
              <w:spacing w:after="0" w:line="240" w:lineRule="auto"/>
              <w:rPr>
                <w:rFonts w:ascii="Times New Roman" w:eastAsia="Times New Roman" w:hAnsi="Times New Roman" w:cs="Times New Roman"/>
                <w:sz w:val="28"/>
                <w:szCs w:val="28"/>
                <w:lang w:eastAsia="ar-SA"/>
              </w:rPr>
            </w:pPr>
            <w:r w:rsidRPr="0042126E">
              <w:rPr>
                <w:rFonts w:ascii="Times New Roman" w:eastAsia="Times New Roman" w:hAnsi="Times New Roman" w:cs="Times New Roman"/>
                <w:bCs/>
                <w:iCs/>
                <w:color w:val="000000"/>
                <w:sz w:val="28"/>
                <w:szCs w:val="28"/>
                <w:lang w:eastAsia="ru-RU"/>
              </w:rPr>
              <w:t>Аппликация из ткани.</w:t>
            </w:r>
          </w:p>
        </w:tc>
        <w:tc>
          <w:tcPr>
            <w:tcW w:w="534"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1230A2" w:rsidRPr="0042126E" w:rsidTr="00B66BFC">
        <w:tc>
          <w:tcPr>
            <w:tcW w:w="443" w:type="pct"/>
          </w:tcPr>
          <w:p w:rsidR="001230A2" w:rsidRPr="0042126E" w:rsidRDefault="001230A2" w:rsidP="001230A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03.05</w:t>
            </w:r>
          </w:p>
        </w:tc>
        <w:tc>
          <w:tcPr>
            <w:tcW w:w="369" w:type="pct"/>
          </w:tcPr>
          <w:p w:rsidR="001230A2" w:rsidRPr="0042126E" w:rsidRDefault="001230A2" w:rsidP="001230A2">
            <w:pPr>
              <w:suppressLineNumbers/>
              <w:suppressAutoHyphens/>
              <w:snapToGrid w:val="0"/>
              <w:spacing w:after="0" w:line="240" w:lineRule="auto"/>
              <w:ind w:right="-55"/>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1.4</w:t>
            </w:r>
          </w:p>
        </w:tc>
        <w:tc>
          <w:tcPr>
            <w:tcW w:w="2531" w:type="pct"/>
          </w:tcPr>
          <w:p w:rsidR="001230A2" w:rsidRPr="00AA775F" w:rsidRDefault="001230A2" w:rsidP="001230A2">
            <w:pPr>
              <w:suppressLineNumbers/>
              <w:suppressAutoHyphens/>
              <w:snapToGrid w:val="0"/>
              <w:spacing w:after="0" w:line="240" w:lineRule="auto"/>
              <w:rPr>
                <w:rFonts w:ascii="Times New Roman" w:eastAsia="Times New Roman" w:hAnsi="Times New Roman" w:cs="Times New Roman"/>
                <w:sz w:val="28"/>
                <w:szCs w:val="28"/>
                <w:lang w:eastAsia="ar-SA"/>
              </w:rPr>
            </w:pPr>
            <w:r w:rsidRPr="00AA775F">
              <w:rPr>
                <w:rFonts w:ascii="Times New Roman" w:eastAsia="Times New Roman" w:hAnsi="Times New Roman" w:cs="Times New Roman"/>
                <w:bCs/>
                <w:iCs/>
                <w:color w:val="000000"/>
                <w:sz w:val="28"/>
                <w:szCs w:val="28"/>
                <w:lang w:eastAsia="ru-RU"/>
              </w:rPr>
              <w:t>Комбинированная аппликация: изготовление открыток, картин, панно.</w:t>
            </w:r>
          </w:p>
        </w:tc>
        <w:tc>
          <w:tcPr>
            <w:tcW w:w="534"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1230A2" w:rsidRPr="0042126E" w:rsidTr="00B66BFC">
        <w:tc>
          <w:tcPr>
            <w:tcW w:w="443" w:type="pct"/>
          </w:tcPr>
          <w:p w:rsidR="001230A2" w:rsidRDefault="001230A2" w:rsidP="001230A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22.02</w:t>
            </w:r>
          </w:p>
        </w:tc>
        <w:tc>
          <w:tcPr>
            <w:tcW w:w="369" w:type="pct"/>
          </w:tcPr>
          <w:p w:rsidR="001230A2" w:rsidRDefault="001230A2" w:rsidP="001230A2">
            <w:pPr>
              <w:suppressLineNumbers/>
              <w:suppressAutoHyphens/>
              <w:snapToGrid w:val="0"/>
              <w:spacing w:after="0" w:line="240" w:lineRule="auto"/>
              <w:ind w:right="-55"/>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1.5</w:t>
            </w:r>
          </w:p>
        </w:tc>
        <w:tc>
          <w:tcPr>
            <w:tcW w:w="2531" w:type="pct"/>
          </w:tcPr>
          <w:p w:rsidR="001230A2" w:rsidRPr="00AA775F" w:rsidRDefault="00AA775F" w:rsidP="001230A2">
            <w:pPr>
              <w:suppressLineNumbers/>
              <w:suppressAutoHyphens/>
              <w:snapToGrid w:val="0"/>
              <w:spacing w:after="0" w:line="240" w:lineRule="auto"/>
              <w:rPr>
                <w:rFonts w:ascii="Times New Roman" w:eastAsia="Times New Roman" w:hAnsi="Times New Roman" w:cs="Times New Roman"/>
                <w:sz w:val="28"/>
                <w:szCs w:val="28"/>
                <w:lang w:eastAsia="ar-SA"/>
              </w:rPr>
            </w:pPr>
            <w:r w:rsidRPr="00AA775F">
              <w:rPr>
                <w:rFonts w:ascii="Times New Roman" w:eastAsia="Times New Roman" w:hAnsi="Times New Roman" w:cs="Times New Roman"/>
                <w:bCs/>
                <w:iCs/>
                <w:color w:val="000000"/>
                <w:sz w:val="28"/>
                <w:szCs w:val="28"/>
                <w:lang w:eastAsia="ru-RU"/>
              </w:rPr>
              <w:t>Аппликация из «ладошек»</w:t>
            </w:r>
          </w:p>
        </w:tc>
        <w:tc>
          <w:tcPr>
            <w:tcW w:w="534"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AA775F" w:rsidRPr="0042126E" w:rsidTr="00B66BFC">
        <w:tc>
          <w:tcPr>
            <w:tcW w:w="443" w:type="pct"/>
          </w:tcPr>
          <w:p w:rsidR="00AA775F" w:rsidRDefault="00AA775F" w:rsidP="00AA775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22.03</w:t>
            </w:r>
          </w:p>
        </w:tc>
        <w:tc>
          <w:tcPr>
            <w:tcW w:w="369" w:type="pct"/>
          </w:tcPr>
          <w:p w:rsidR="00AA775F" w:rsidRDefault="00AA775F" w:rsidP="00AA775F">
            <w:pPr>
              <w:suppressLineNumbers/>
              <w:suppressAutoHyphens/>
              <w:snapToGrid w:val="0"/>
              <w:spacing w:after="0" w:line="240" w:lineRule="auto"/>
              <w:ind w:right="-55"/>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1.6</w:t>
            </w:r>
          </w:p>
        </w:tc>
        <w:tc>
          <w:tcPr>
            <w:tcW w:w="2531" w:type="pct"/>
          </w:tcPr>
          <w:p w:rsidR="00AA775F" w:rsidRPr="00AA775F" w:rsidRDefault="00AA775F" w:rsidP="00AA775F">
            <w:pPr>
              <w:spacing w:after="0" w:line="240" w:lineRule="auto"/>
              <w:rPr>
                <w:rFonts w:ascii="Arial" w:eastAsia="Times New Roman" w:hAnsi="Arial" w:cs="Arial"/>
                <w:color w:val="000000"/>
                <w:lang w:eastAsia="ru-RU"/>
              </w:rPr>
            </w:pPr>
            <w:r w:rsidRPr="00AA775F">
              <w:rPr>
                <w:rFonts w:ascii="Times New Roman" w:eastAsia="Times New Roman" w:hAnsi="Times New Roman" w:cs="Times New Roman"/>
                <w:bCs/>
                <w:iCs/>
                <w:color w:val="000000"/>
                <w:sz w:val="28"/>
                <w:szCs w:val="28"/>
                <w:lang w:eastAsia="ru-RU"/>
              </w:rPr>
              <w:t>Обрывная аппликация.</w:t>
            </w:r>
          </w:p>
        </w:tc>
        <w:tc>
          <w:tcPr>
            <w:tcW w:w="534" w:type="pct"/>
          </w:tcPr>
          <w:p w:rsidR="00AA775F" w:rsidRPr="0042126E" w:rsidRDefault="00AA775F" w:rsidP="00AA775F">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AA775F" w:rsidRPr="0042126E" w:rsidRDefault="00AA775F" w:rsidP="00AA775F">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AA775F" w:rsidRPr="0042126E" w:rsidRDefault="00AA775F" w:rsidP="00AA775F">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AA775F" w:rsidRPr="0042126E" w:rsidTr="00B66BFC">
        <w:tc>
          <w:tcPr>
            <w:tcW w:w="443" w:type="pct"/>
          </w:tcPr>
          <w:p w:rsidR="00AA775F" w:rsidRDefault="00AA775F" w:rsidP="00AA775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19.04</w:t>
            </w:r>
          </w:p>
        </w:tc>
        <w:tc>
          <w:tcPr>
            <w:tcW w:w="369" w:type="pct"/>
          </w:tcPr>
          <w:p w:rsidR="00AA775F" w:rsidRDefault="00AA775F" w:rsidP="00AA775F">
            <w:pPr>
              <w:suppressLineNumbers/>
              <w:suppressAutoHyphens/>
              <w:snapToGrid w:val="0"/>
              <w:spacing w:after="0" w:line="240" w:lineRule="auto"/>
              <w:ind w:right="-55"/>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1.7</w:t>
            </w:r>
          </w:p>
        </w:tc>
        <w:tc>
          <w:tcPr>
            <w:tcW w:w="2531" w:type="pct"/>
          </w:tcPr>
          <w:p w:rsidR="00AA775F" w:rsidRPr="00AA775F" w:rsidRDefault="00AA775F" w:rsidP="00AA775F">
            <w:pPr>
              <w:spacing w:after="0" w:line="240" w:lineRule="auto"/>
              <w:rPr>
                <w:rFonts w:ascii="Arial" w:eastAsia="Times New Roman" w:hAnsi="Arial" w:cs="Arial"/>
                <w:color w:val="000000"/>
                <w:lang w:eastAsia="ru-RU"/>
              </w:rPr>
            </w:pPr>
            <w:r w:rsidRPr="00AA775F">
              <w:rPr>
                <w:rFonts w:ascii="Times New Roman" w:eastAsia="Times New Roman" w:hAnsi="Times New Roman" w:cs="Times New Roman"/>
                <w:bCs/>
                <w:iCs/>
                <w:color w:val="000000"/>
                <w:sz w:val="28"/>
                <w:szCs w:val="28"/>
                <w:lang w:eastAsia="ru-RU"/>
              </w:rPr>
              <w:t>Аппликация по технике «Мозаика».</w:t>
            </w:r>
          </w:p>
        </w:tc>
        <w:tc>
          <w:tcPr>
            <w:tcW w:w="534" w:type="pct"/>
          </w:tcPr>
          <w:p w:rsidR="00AA775F" w:rsidRPr="0042126E" w:rsidRDefault="00AA775F" w:rsidP="00AA775F">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AA775F" w:rsidRPr="0042126E" w:rsidRDefault="00AA775F" w:rsidP="00AA775F">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AA775F" w:rsidRPr="0042126E" w:rsidRDefault="00AA775F" w:rsidP="00AA775F">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1230A2" w:rsidRPr="0042126E" w:rsidTr="00B66BFC">
        <w:tc>
          <w:tcPr>
            <w:tcW w:w="443" w:type="pct"/>
          </w:tcPr>
          <w:p w:rsidR="001230A2" w:rsidRDefault="001230A2" w:rsidP="001230A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17.05</w:t>
            </w:r>
          </w:p>
        </w:tc>
        <w:tc>
          <w:tcPr>
            <w:tcW w:w="369" w:type="pct"/>
          </w:tcPr>
          <w:p w:rsidR="001230A2" w:rsidRDefault="001230A2" w:rsidP="001230A2">
            <w:pPr>
              <w:suppressLineNumbers/>
              <w:suppressAutoHyphens/>
              <w:snapToGrid w:val="0"/>
              <w:spacing w:after="0" w:line="240" w:lineRule="auto"/>
              <w:ind w:right="-55"/>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1.8</w:t>
            </w:r>
          </w:p>
        </w:tc>
        <w:tc>
          <w:tcPr>
            <w:tcW w:w="2531" w:type="pct"/>
          </w:tcPr>
          <w:p w:rsidR="001230A2" w:rsidRPr="00AA775F" w:rsidRDefault="00AA775F" w:rsidP="001230A2">
            <w:pPr>
              <w:suppressLineNumbers/>
              <w:suppressAutoHyphens/>
              <w:snapToGrid w:val="0"/>
              <w:spacing w:after="0" w:line="240" w:lineRule="auto"/>
              <w:rPr>
                <w:rFonts w:ascii="Times New Roman" w:eastAsia="Times New Roman" w:hAnsi="Times New Roman" w:cs="Times New Roman"/>
                <w:sz w:val="28"/>
                <w:szCs w:val="28"/>
                <w:lang w:eastAsia="ar-SA"/>
              </w:rPr>
            </w:pPr>
            <w:r w:rsidRPr="00AA775F">
              <w:rPr>
                <w:rFonts w:ascii="Times New Roman" w:eastAsia="Times New Roman" w:hAnsi="Times New Roman" w:cs="Times New Roman"/>
                <w:bCs/>
                <w:iCs/>
                <w:color w:val="000000"/>
                <w:sz w:val="28"/>
                <w:szCs w:val="28"/>
                <w:lang w:eastAsia="ru-RU"/>
              </w:rPr>
              <w:t>Аппликация по технике «</w:t>
            </w:r>
            <w:proofErr w:type="spellStart"/>
            <w:r w:rsidRPr="00AA775F">
              <w:rPr>
                <w:rFonts w:ascii="Times New Roman" w:eastAsia="Times New Roman" w:hAnsi="Times New Roman" w:cs="Times New Roman"/>
                <w:bCs/>
                <w:iCs/>
                <w:color w:val="000000"/>
                <w:sz w:val="28"/>
                <w:szCs w:val="28"/>
                <w:lang w:eastAsia="ru-RU"/>
              </w:rPr>
              <w:t>Квилинг</w:t>
            </w:r>
            <w:proofErr w:type="spellEnd"/>
            <w:r w:rsidRPr="00AA775F">
              <w:rPr>
                <w:rFonts w:ascii="Times New Roman" w:eastAsia="Times New Roman" w:hAnsi="Times New Roman" w:cs="Times New Roman"/>
                <w:bCs/>
                <w:iCs/>
                <w:color w:val="000000"/>
                <w:sz w:val="28"/>
                <w:szCs w:val="28"/>
                <w:lang w:eastAsia="ru-RU"/>
              </w:rPr>
              <w:t>»</w:t>
            </w:r>
          </w:p>
        </w:tc>
        <w:tc>
          <w:tcPr>
            <w:tcW w:w="534"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1230A2" w:rsidRPr="0042126E" w:rsidRDefault="001230A2" w:rsidP="001230A2">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247227" w:rsidRPr="0042126E" w:rsidTr="00B66BFC">
        <w:tc>
          <w:tcPr>
            <w:tcW w:w="443" w:type="pct"/>
            <w:shd w:val="clear" w:color="auto" w:fill="D9D9D9" w:themeFill="background1" w:themeFillShade="D9"/>
          </w:tcPr>
          <w:p w:rsidR="00247227" w:rsidRPr="0042126E" w:rsidRDefault="00247227" w:rsidP="00247227">
            <w:pPr>
              <w:spacing w:after="0" w:line="240" w:lineRule="auto"/>
              <w:rPr>
                <w:rFonts w:ascii="Times New Roman" w:eastAsia="Times New Roman" w:hAnsi="Times New Roman" w:cs="Times New Roman"/>
                <w:b/>
                <w:sz w:val="28"/>
                <w:szCs w:val="28"/>
                <w:lang w:eastAsia="ru-RU"/>
              </w:rPr>
            </w:pPr>
          </w:p>
        </w:tc>
        <w:tc>
          <w:tcPr>
            <w:tcW w:w="369" w:type="pct"/>
            <w:shd w:val="clear" w:color="auto" w:fill="D9D9D9" w:themeFill="background1" w:themeFillShade="D9"/>
          </w:tcPr>
          <w:p w:rsidR="00247227" w:rsidRPr="0042126E" w:rsidRDefault="00247227" w:rsidP="00247227">
            <w:pPr>
              <w:spacing w:after="0" w:line="240" w:lineRule="auto"/>
              <w:jc w:val="center"/>
              <w:rPr>
                <w:rFonts w:ascii="Times New Roman" w:eastAsia="Times New Roman" w:hAnsi="Times New Roman" w:cs="Times New Roman"/>
                <w:b/>
                <w:sz w:val="28"/>
                <w:szCs w:val="28"/>
                <w:lang w:eastAsia="ru-RU"/>
              </w:rPr>
            </w:pPr>
          </w:p>
        </w:tc>
        <w:tc>
          <w:tcPr>
            <w:tcW w:w="2531" w:type="pct"/>
            <w:shd w:val="clear" w:color="auto" w:fill="D9D9D9" w:themeFill="background1" w:themeFillShade="D9"/>
          </w:tcPr>
          <w:p w:rsidR="00247227" w:rsidRPr="0042126E" w:rsidRDefault="00247227" w:rsidP="00247227">
            <w:pPr>
              <w:pStyle w:val="a6"/>
              <w:numPr>
                <w:ilvl w:val="0"/>
                <w:numId w:val="39"/>
              </w:numPr>
              <w:suppressLineNumbers/>
              <w:suppressAutoHyphens/>
              <w:snapToGrid w:val="0"/>
              <w:spacing w:after="0" w:line="240" w:lineRule="auto"/>
              <w:rPr>
                <w:rFonts w:ascii="Times New Roman" w:eastAsia="Times New Roman" w:hAnsi="Times New Roman" w:cs="Times New Roman"/>
                <w:b/>
                <w:sz w:val="28"/>
                <w:szCs w:val="28"/>
                <w:lang w:eastAsia="ar-SA"/>
              </w:rPr>
            </w:pPr>
            <w:r w:rsidRPr="0042126E">
              <w:rPr>
                <w:rFonts w:ascii="Times New Roman" w:eastAsia="Times New Roman" w:hAnsi="Times New Roman" w:cs="Times New Roman"/>
                <w:b/>
                <w:sz w:val="28"/>
                <w:szCs w:val="28"/>
                <w:lang w:eastAsia="ar-SA"/>
              </w:rPr>
              <w:t>Конструирование.</w:t>
            </w:r>
          </w:p>
        </w:tc>
        <w:tc>
          <w:tcPr>
            <w:tcW w:w="534" w:type="pct"/>
            <w:shd w:val="clear" w:color="auto" w:fill="D9D9D9" w:themeFill="background1" w:themeFillShade="D9"/>
          </w:tcPr>
          <w:p w:rsidR="00247227" w:rsidRPr="0042126E" w:rsidRDefault="00247227" w:rsidP="0024722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p>
        </w:tc>
        <w:tc>
          <w:tcPr>
            <w:tcW w:w="679" w:type="pct"/>
            <w:shd w:val="clear" w:color="auto" w:fill="D9D9D9" w:themeFill="background1" w:themeFillShade="D9"/>
          </w:tcPr>
          <w:p w:rsidR="00247227" w:rsidRPr="0042126E" w:rsidRDefault="00247227" w:rsidP="0024722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c>
          <w:tcPr>
            <w:tcW w:w="445" w:type="pct"/>
            <w:shd w:val="clear" w:color="auto" w:fill="D9D9D9" w:themeFill="background1" w:themeFillShade="D9"/>
          </w:tcPr>
          <w:p w:rsidR="00247227" w:rsidRPr="0042126E" w:rsidRDefault="00247227" w:rsidP="00247227">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2126E">
              <w:rPr>
                <w:rFonts w:ascii="Times New Roman" w:eastAsia="Times New Roman" w:hAnsi="Times New Roman" w:cs="Times New Roman"/>
                <w:b/>
                <w:sz w:val="28"/>
                <w:szCs w:val="28"/>
                <w:lang w:eastAsia="ar-SA"/>
              </w:rPr>
              <w:t>54</w:t>
            </w:r>
          </w:p>
        </w:tc>
      </w:tr>
      <w:tr w:rsidR="008C7025" w:rsidRPr="0042126E" w:rsidTr="00B66BFC">
        <w:tc>
          <w:tcPr>
            <w:tcW w:w="443" w:type="pct"/>
          </w:tcPr>
          <w:p w:rsidR="008C7025" w:rsidRPr="0042126E" w:rsidRDefault="001230A2" w:rsidP="008C702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10.02</w:t>
            </w:r>
          </w:p>
        </w:tc>
        <w:tc>
          <w:tcPr>
            <w:tcW w:w="369" w:type="pct"/>
          </w:tcPr>
          <w:p w:rsidR="008C7025" w:rsidRPr="0042126E" w:rsidRDefault="00B66BFC" w:rsidP="008C70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2531" w:type="pct"/>
          </w:tcPr>
          <w:p w:rsidR="008C7025" w:rsidRPr="005A1EE4" w:rsidRDefault="008C7025" w:rsidP="008C7025">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Конструирование моделей игрушек из плоских деталей. Аппликация  паровоз.</w:t>
            </w:r>
          </w:p>
        </w:tc>
        <w:tc>
          <w:tcPr>
            <w:tcW w:w="534"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8C7025" w:rsidRPr="0042126E" w:rsidTr="00B66BFC">
        <w:tc>
          <w:tcPr>
            <w:tcW w:w="443" w:type="pct"/>
          </w:tcPr>
          <w:p w:rsidR="008C7025" w:rsidRPr="0042126E" w:rsidRDefault="001230A2" w:rsidP="008C702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15.02</w:t>
            </w:r>
          </w:p>
        </w:tc>
        <w:tc>
          <w:tcPr>
            <w:tcW w:w="369" w:type="pct"/>
          </w:tcPr>
          <w:p w:rsidR="008C7025" w:rsidRPr="0042126E" w:rsidRDefault="00B66BFC" w:rsidP="008C70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2531" w:type="pct"/>
          </w:tcPr>
          <w:p w:rsidR="008C7025" w:rsidRPr="005A1EE4" w:rsidRDefault="008C7025" w:rsidP="008C7025">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Конструирование моделей игрушек из плоских деталей. Подвижные игрушки курочка и петушок.</w:t>
            </w:r>
          </w:p>
        </w:tc>
        <w:tc>
          <w:tcPr>
            <w:tcW w:w="534"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2</w:t>
            </w:r>
          </w:p>
        </w:tc>
        <w:tc>
          <w:tcPr>
            <w:tcW w:w="445"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8C7025" w:rsidRPr="0042126E" w:rsidTr="00B66BFC">
        <w:tc>
          <w:tcPr>
            <w:tcW w:w="443" w:type="pct"/>
          </w:tcPr>
          <w:p w:rsidR="008C7025" w:rsidRPr="0042126E" w:rsidRDefault="001230A2" w:rsidP="008C702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17.02</w:t>
            </w:r>
          </w:p>
        </w:tc>
        <w:tc>
          <w:tcPr>
            <w:tcW w:w="369" w:type="pct"/>
          </w:tcPr>
          <w:p w:rsidR="008C7025" w:rsidRPr="0042126E" w:rsidRDefault="00B66BFC" w:rsidP="008C70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c>
          <w:tcPr>
            <w:tcW w:w="2531" w:type="pct"/>
          </w:tcPr>
          <w:p w:rsidR="008C7025" w:rsidRPr="005A1EE4" w:rsidRDefault="008C7025" w:rsidP="008C7025">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Соединение (сборка) плоских деталей между собой при помощи «заклёпок» из мягкой тонкой проволоки. Подвижные игрушки слоненок.</w:t>
            </w:r>
          </w:p>
        </w:tc>
        <w:tc>
          <w:tcPr>
            <w:tcW w:w="534"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8C7025" w:rsidRPr="0042126E" w:rsidTr="00B66BFC">
        <w:tc>
          <w:tcPr>
            <w:tcW w:w="443" w:type="pct"/>
          </w:tcPr>
          <w:p w:rsidR="008C7025" w:rsidRPr="0042126E" w:rsidRDefault="001230A2" w:rsidP="008C702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24.02</w:t>
            </w:r>
          </w:p>
        </w:tc>
        <w:tc>
          <w:tcPr>
            <w:tcW w:w="369" w:type="pct"/>
          </w:tcPr>
          <w:p w:rsidR="008C7025" w:rsidRPr="0042126E" w:rsidRDefault="00B66BFC" w:rsidP="008C70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tc>
        <w:tc>
          <w:tcPr>
            <w:tcW w:w="2531" w:type="pct"/>
          </w:tcPr>
          <w:p w:rsidR="008C7025" w:rsidRPr="005A1EE4" w:rsidRDefault="008C7025" w:rsidP="008C7025">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Конструирование моделей технических объектов. Аппликация автомобиль.</w:t>
            </w:r>
          </w:p>
        </w:tc>
        <w:tc>
          <w:tcPr>
            <w:tcW w:w="534"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2</w:t>
            </w:r>
          </w:p>
        </w:tc>
        <w:tc>
          <w:tcPr>
            <w:tcW w:w="445" w:type="pct"/>
          </w:tcPr>
          <w:p w:rsidR="008C7025" w:rsidRPr="0042126E" w:rsidRDefault="008C7025" w:rsidP="008C7025">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1230A2"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01.03</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 xml:space="preserve">Конструирование воздушного шара. </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1230A2"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10.03</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Моделирование подвески для игрушки. Подвеска карусель.</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1230A2"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15.03</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Конструирование макетов технических объектов из плоских деталей. Аппликация «Мой дом».</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254BA1"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17.03</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 xml:space="preserve">Конструирование настольных объёмных открыток (открытка-собачка, открытка-зайка, открытка-автомобиль и т.д.). </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254BA1"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24.03</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Деление круга на 2, 4части. Аппликация из геометрических форм «В космосе».</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254BA1"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29.03</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Деление квадрата, прямоугольника на 2, 4 (и более) равные части путём сгибания и резания. Конструирование парусника.</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07654C"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07.04</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 xml:space="preserve">Соединение (сборка) плоских деталей между собой при помощи щелевидных соединений «в замок». </w:t>
            </w:r>
            <w:r w:rsidRPr="005A1EE4">
              <w:rPr>
                <w:rFonts w:ascii="Times New Roman" w:hAnsi="Times New Roman" w:cs="Times New Roman"/>
                <w:sz w:val="28"/>
                <w:szCs w:val="28"/>
              </w:rPr>
              <w:t xml:space="preserve"> </w:t>
            </w:r>
            <w:r w:rsidRPr="005A1EE4">
              <w:rPr>
                <w:rFonts w:ascii="Times New Roman" w:eastAsia="Times New Roman" w:hAnsi="Times New Roman" w:cs="Times New Roman"/>
                <w:sz w:val="28"/>
                <w:szCs w:val="28"/>
                <w:lang w:eastAsia="ar-SA"/>
              </w:rPr>
              <w:t>Конструирование самолета.</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07654C"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12.04</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 xml:space="preserve">Конструирование моделей </w:t>
            </w:r>
            <w:proofErr w:type="gramStart"/>
            <w:r w:rsidRPr="005A1EE4">
              <w:rPr>
                <w:rFonts w:ascii="Times New Roman" w:eastAsia="Times New Roman" w:hAnsi="Times New Roman" w:cs="Times New Roman"/>
                <w:sz w:val="28"/>
                <w:szCs w:val="28"/>
                <w:lang w:eastAsia="ar-SA"/>
              </w:rPr>
              <w:t xml:space="preserve">из </w:t>
            </w:r>
            <w:r w:rsidRPr="005A1EE4">
              <w:rPr>
                <w:rFonts w:ascii="Times New Roman" w:hAnsi="Times New Roman" w:cs="Times New Roman"/>
                <w:sz w:val="28"/>
                <w:szCs w:val="28"/>
              </w:rPr>
              <w:t xml:space="preserve"> </w:t>
            </w:r>
            <w:r w:rsidRPr="005A1EE4">
              <w:rPr>
                <w:rFonts w:ascii="Times New Roman" w:eastAsia="Times New Roman" w:hAnsi="Times New Roman" w:cs="Times New Roman"/>
                <w:sz w:val="28"/>
                <w:szCs w:val="28"/>
                <w:lang w:eastAsia="ar-SA"/>
              </w:rPr>
              <w:t>готовых</w:t>
            </w:r>
            <w:proofErr w:type="gramEnd"/>
            <w:r w:rsidRPr="005A1EE4">
              <w:rPr>
                <w:rFonts w:ascii="Times New Roman" w:eastAsia="Times New Roman" w:hAnsi="Times New Roman" w:cs="Times New Roman"/>
                <w:sz w:val="28"/>
                <w:szCs w:val="28"/>
                <w:lang w:eastAsia="ar-SA"/>
              </w:rPr>
              <w:t xml:space="preserve"> объёмных форм – спичечных коробков.  Автомобиль из спичечных коробков.</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07654C"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14.04</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2.13</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Конструирование моделей технических объектов из объёмных деталей. Ракета из цилиндра.</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07654C"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21.04</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Конструирование из спичечных коробков с добавлением дополнительных деталей, необходимых для конкретного изделия. Самолет из спичечных коробков.</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07654C"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26.04</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Конструирование из спичечных коробков. Паровоз.</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07654C"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05.05</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2.16</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ar-SA"/>
              </w:rPr>
              <w:t xml:space="preserve">Конструирование домика-открытки. </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07654C"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10.05</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2.17</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ru-RU"/>
              </w:rPr>
              <w:t>Изготовление развертки пирамиды. Моделирование елочной игрушки.</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5A1EE4" w:rsidRPr="0042126E" w:rsidTr="00B66BFC">
        <w:tc>
          <w:tcPr>
            <w:tcW w:w="443" w:type="pct"/>
          </w:tcPr>
          <w:p w:rsidR="005A1EE4" w:rsidRPr="0042126E" w:rsidRDefault="0007654C" w:rsidP="005A1E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19.05</w:t>
            </w:r>
          </w:p>
        </w:tc>
        <w:tc>
          <w:tcPr>
            <w:tcW w:w="369" w:type="pct"/>
          </w:tcPr>
          <w:p w:rsidR="005A1EE4" w:rsidRPr="0042126E" w:rsidRDefault="00B66BFC" w:rsidP="005A1E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2.18</w:t>
            </w:r>
          </w:p>
        </w:tc>
        <w:tc>
          <w:tcPr>
            <w:tcW w:w="2531" w:type="pct"/>
          </w:tcPr>
          <w:p w:rsidR="005A1EE4" w:rsidRPr="005A1EE4" w:rsidRDefault="005A1EE4" w:rsidP="005A1EE4">
            <w:pPr>
              <w:suppressLineNumbers/>
              <w:suppressAutoHyphens/>
              <w:snapToGrid w:val="0"/>
              <w:spacing w:after="0" w:line="240" w:lineRule="auto"/>
              <w:rPr>
                <w:rFonts w:ascii="Times New Roman" w:eastAsia="Times New Roman" w:hAnsi="Times New Roman" w:cs="Times New Roman"/>
                <w:sz w:val="28"/>
                <w:szCs w:val="28"/>
                <w:lang w:eastAsia="ar-SA"/>
              </w:rPr>
            </w:pPr>
            <w:r w:rsidRPr="005A1EE4">
              <w:rPr>
                <w:rFonts w:ascii="Times New Roman" w:eastAsia="Times New Roman" w:hAnsi="Times New Roman" w:cs="Times New Roman"/>
                <w:sz w:val="28"/>
                <w:szCs w:val="28"/>
                <w:lang w:eastAsia="ru-RU"/>
              </w:rPr>
              <w:t>Игры и соревнования с моделями. Тестовая работа</w:t>
            </w:r>
          </w:p>
        </w:tc>
        <w:tc>
          <w:tcPr>
            <w:tcW w:w="534"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5A1EE4" w:rsidRPr="0042126E" w:rsidRDefault="005A1EE4" w:rsidP="005A1EE4">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8C7025" w:rsidRPr="0042126E" w:rsidTr="00B66BFC">
        <w:tc>
          <w:tcPr>
            <w:tcW w:w="443" w:type="pct"/>
            <w:shd w:val="clear" w:color="auto" w:fill="D9D9D9" w:themeFill="background1" w:themeFillShade="D9"/>
          </w:tcPr>
          <w:p w:rsidR="008C7025" w:rsidRPr="0042126E" w:rsidRDefault="008C7025" w:rsidP="008C7025">
            <w:pPr>
              <w:spacing w:after="0" w:line="240" w:lineRule="auto"/>
              <w:rPr>
                <w:rFonts w:ascii="Times New Roman" w:eastAsia="Times New Roman" w:hAnsi="Times New Roman" w:cs="Times New Roman"/>
                <w:b/>
                <w:sz w:val="28"/>
                <w:szCs w:val="28"/>
                <w:lang w:eastAsia="ru-RU"/>
              </w:rPr>
            </w:pPr>
          </w:p>
        </w:tc>
        <w:tc>
          <w:tcPr>
            <w:tcW w:w="369" w:type="pct"/>
            <w:shd w:val="clear" w:color="auto" w:fill="D9D9D9" w:themeFill="background1" w:themeFillShade="D9"/>
          </w:tcPr>
          <w:p w:rsidR="008C7025" w:rsidRPr="0042126E" w:rsidRDefault="008C7025" w:rsidP="008C7025">
            <w:pPr>
              <w:spacing w:after="0" w:line="240" w:lineRule="auto"/>
              <w:jc w:val="center"/>
              <w:rPr>
                <w:rFonts w:ascii="Times New Roman" w:eastAsia="Times New Roman" w:hAnsi="Times New Roman" w:cs="Times New Roman"/>
                <w:b/>
                <w:sz w:val="28"/>
                <w:szCs w:val="28"/>
                <w:lang w:eastAsia="ru-RU"/>
              </w:rPr>
            </w:pPr>
          </w:p>
        </w:tc>
        <w:tc>
          <w:tcPr>
            <w:tcW w:w="2531" w:type="pct"/>
            <w:shd w:val="clear" w:color="auto" w:fill="D9D9D9" w:themeFill="background1" w:themeFillShade="D9"/>
          </w:tcPr>
          <w:p w:rsidR="008C7025" w:rsidRPr="0042126E" w:rsidRDefault="008C7025" w:rsidP="008C7025">
            <w:pPr>
              <w:pStyle w:val="a6"/>
              <w:numPr>
                <w:ilvl w:val="0"/>
                <w:numId w:val="39"/>
              </w:numPr>
              <w:spacing w:after="0" w:line="240" w:lineRule="auto"/>
              <w:rPr>
                <w:rFonts w:ascii="Times New Roman" w:eastAsia="Times New Roman" w:hAnsi="Times New Roman" w:cs="Times New Roman"/>
                <w:b/>
                <w:sz w:val="28"/>
                <w:szCs w:val="28"/>
                <w:lang w:eastAsia="ru-RU"/>
              </w:rPr>
            </w:pPr>
            <w:r w:rsidRPr="0042126E">
              <w:rPr>
                <w:rFonts w:ascii="Times New Roman" w:eastAsia="Times New Roman" w:hAnsi="Times New Roman" w:cs="Times New Roman"/>
                <w:b/>
                <w:sz w:val="28"/>
                <w:szCs w:val="28"/>
                <w:lang w:eastAsia="ru-RU"/>
              </w:rPr>
              <w:t>Модульное оригами</w:t>
            </w:r>
          </w:p>
        </w:tc>
        <w:tc>
          <w:tcPr>
            <w:tcW w:w="534" w:type="pct"/>
            <w:shd w:val="clear" w:color="auto" w:fill="D9D9D9" w:themeFill="background1" w:themeFillShade="D9"/>
          </w:tcPr>
          <w:p w:rsidR="008C7025" w:rsidRPr="0042126E" w:rsidRDefault="00247227" w:rsidP="008C702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p>
        </w:tc>
        <w:tc>
          <w:tcPr>
            <w:tcW w:w="679" w:type="pct"/>
            <w:shd w:val="clear" w:color="auto" w:fill="D9D9D9" w:themeFill="background1" w:themeFillShade="D9"/>
          </w:tcPr>
          <w:p w:rsidR="008C7025" w:rsidRPr="0042126E" w:rsidRDefault="00247227" w:rsidP="008C702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c>
          <w:tcPr>
            <w:tcW w:w="445" w:type="pct"/>
            <w:shd w:val="clear" w:color="auto" w:fill="D9D9D9" w:themeFill="background1" w:themeFillShade="D9"/>
          </w:tcPr>
          <w:p w:rsidR="008C7025" w:rsidRPr="0042126E" w:rsidRDefault="008C7025" w:rsidP="008C7025">
            <w:pPr>
              <w:spacing w:after="0" w:line="240" w:lineRule="auto"/>
              <w:jc w:val="center"/>
              <w:rPr>
                <w:rFonts w:ascii="Times New Roman" w:eastAsia="Times New Roman" w:hAnsi="Times New Roman" w:cs="Times New Roman"/>
                <w:b/>
                <w:sz w:val="28"/>
                <w:szCs w:val="28"/>
                <w:lang w:eastAsia="ru-RU"/>
              </w:rPr>
            </w:pPr>
            <w:r w:rsidRPr="0042126E">
              <w:rPr>
                <w:rFonts w:ascii="Times New Roman" w:eastAsia="Times New Roman" w:hAnsi="Times New Roman" w:cs="Times New Roman"/>
                <w:b/>
                <w:sz w:val="28"/>
                <w:szCs w:val="28"/>
                <w:lang w:eastAsia="ru-RU"/>
              </w:rPr>
              <w:t>54</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12.02</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p>
        </w:tc>
        <w:tc>
          <w:tcPr>
            <w:tcW w:w="2531"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История развития техники модульного оригами.</w:t>
            </w:r>
            <w:r w:rsidRPr="0042126E">
              <w:rPr>
                <w:rFonts w:ascii="Times New Roman" w:hAnsi="Times New Roman" w:cs="Times New Roman"/>
                <w:sz w:val="28"/>
                <w:szCs w:val="28"/>
              </w:rPr>
              <w:t xml:space="preserve"> </w:t>
            </w:r>
            <w:r w:rsidRPr="0042126E">
              <w:rPr>
                <w:rFonts w:ascii="Times New Roman" w:eastAsia="Times New Roman" w:hAnsi="Times New Roman" w:cs="Times New Roman"/>
                <w:sz w:val="28"/>
                <w:szCs w:val="28"/>
                <w:lang w:eastAsia="ru-RU"/>
              </w:rPr>
              <w:t>Правила техники безопасности. Азбука оригами. Какую бумагу лучше использовать. Инструменты и материалы.</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260997">
        <w:tc>
          <w:tcPr>
            <w:tcW w:w="443" w:type="pct"/>
            <w:tcBorders>
              <w:bottom w:val="single" w:sz="4" w:space="0" w:color="auto"/>
            </w:tcBorders>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19.02</w:t>
            </w:r>
          </w:p>
        </w:tc>
        <w:tc>
          <w:tcPr>
            <w:tcW w:w="369" w:type="pct"/>
            <w:tcBorders>
              <w:bottom w:val="single" w:sz="4" w:space="0" w:color="auto"/>
            </w:tcBorders>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2531" w:type="pct"/>
            <w:tcBorders>
              <w:bottom w:val="single" w:sz="4" w:space="0" w:color="auto"/>
            </w:tcBorders>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Конструирование рыбок из модулей.</w:t>
            </w:r>
          </w:p>
        </w:tc>
        <w:tc>
          <w:tcPr>
            <w:tcW w:w="534" w:type="pct"/>
            <w:tcBorders>
              <w:bottom w:val="single" w:sz="4" w:space="0" w:color="auto"/>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Borders>
              <w:bottom w:val="single" w:sz="4" w:space="0" w:color="auto"/>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Borders>
              <w:bottom w:val="single" w:sz="4" w:space="0" w:color="auto"/>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260997">
        <w:tc>
          <w:tcPr>
            <w:tcW w:w="443" w:type="pct"/>
            <w:tcBorders>
              <w:bottom w:val="single" w:sz="4" w:space="0" w:color="auto"/>
            </w:tcBorders>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26.02</w:t>
            </w:r>
          </w:p>
        </w:tc>
        <w:tc>
          <w:tcPr>
            <w:tcW w:w="369" w:type="pct"/>
            <w:tcBorders>
              <w:bottom w:val="single" w:sz="4" w:space="0" w:color="auto"/>
            </w:tcBorders>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c>
          <w:tcPr>
            <w:tcW w:w="2531" w:type="pct"/>
            <w:tcBorders>
              <w:bottom w:val="single" w:sz="4" w:space="0" w:color="auto"/>
            </w:tcBorders>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Разметка листов для изготовления модулей. Различные способы разметки.</w:t>
            </w:r>
            <w:r w:rsidRPr="0042126E">
              <w:rPr>
                <w:rFonts w:ascii="Times New Roman" w:hAnsi="Times New Roman" w:cs="Times New Roman"/>
                <w:sz w:val="28"/>
                <w:szCs w:val="28"/>
              </w:rPr>
              <w:t xml:space="preserve">  </w:t>
            </w:r>
            <w:r w:rsidRPr="0042126E">
              <w:rPr>
                <w:rFonts w:ascii="Times New Roman" w:eastAsia="Times New Roman" w:hAnsi="Times New Roman" w:cs="Times New Roman"/>
                <w:color w:val="000000"/>
                <w:sz w:val="28"/>
                <w:szCs w:val="28"/>
                <w:lang w:eastAsia="ru-RU"/>
              </w:rPr>
              <w:t>Конструирование стрекози из модулей.</w:t>
            </w:r>
            <w:r w:rsidRPr="0042126E">
              <w:rPr>
                <w:rFonts w:ascii="Times New Roman" w:hAnsi="Times New Roman" w:cs="Times New Roman"/>
                <w:sz w:val="28"/>
                <w:szCs w:val="28"/>
              </w:rPr>
              <w:t xml:space="preserve"> </w:t>
            </w:r>
            <w:r w:rsidRPr="0042126E">
              <w:rPr>
                <w:rFonts w:ascii="Times New Roman" w:eastAsia="Times New Roman" w:hAnsi="Times New Roman" w:cs="Times New Roman"/>
                <w:color w:val="000000"/>
                <w:sz w:val="28"/>
                <w:szCs w:val="28"/>
                <w:lang w:eastAsia="ru-RU"/>
              </w:rPr>
              <w:t>Подготовка модулей.</w:t>
            </w:r>
          </w:p>
        </w:tc>
        <w:tc>
          <w:tcPr>
            <w:tcW w:w="534" w:type="pct"/>
            <w:tcBorders>
              <w:bottom w:val="single" w:sz="4" w:space="0" w:color="auto"/>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Borders>
              <w:bottom w:val="single" w:sz="4" w:space="0" w:color="auto"/>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Borders>
              <w:bottom w:val="single" w:sz="4" w:space="0" w:color="auto"/>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D93451">
        <w:tc>
          <w:tcPr>
            <w:tcW w:w="443" w:type="pct"/>
            <w:tcBorders>
              <w:top w:val="single" w:sz="4" w:space="0" w:color="auto"/>
              <w:bottom w:val="nil"/>
            </w:tcBorders>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03.03</w:t>
            </w:r>
          </w:p>
        </w:tc>
        <w:tc>
          <w:tcPr>
            <w:tcW w:w="369" w:type="pct"/>
            <w:tcBorders>
              <w:top w:val="single" w:sz="4" w:space="0" w:color="auto"/>
              <w:bottom w:val="nil"/>
            </w:tcBorders>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p>
        </w:tc>
        <w:tc>
          <w:tcPr>
            <w:tcW w:w="2531" w:type="pct"/>
            <w:tcBorders>
              <w:top w:val="single" w:sz="4" w:space="0" w:color="auto"/>
              <w:bottom w:val="nil"/>
            </w:tcBorders>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Свойства бумаги для модульного оригами (исследование свойств бумаги). Стрекоза из модулей. Изготовление крыльев, туловища, усиков.</w:t>
            </w:r>
          </w:p>
        </w:tc>
        <w:tc>
          <w:tcPr>
            <w:tcW w:w="534" w:type="pct"/>
            <w:tcBorders>
              <w:top w:val="single" w:sz="4" w:space="0" w:color="auto"/>
              <w:bottom w:val="nil"/>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Borders>
              <w:top w:val="single" w:sz="4" w:space="0" w:color="auto"/>
              <w:bottom w:val="nil"/>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Borders>
              <w:top w:val="single" w:sz="4" w:space="0" w:color="auto"/>
              <w:bottom w:val="nil"/>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D93451" w:rsidRPr="0042126E" w:rsidTr="00D93451">
        <w:tc>
          <w:tcPr>
            <w:tcW w:w="443" w:type="pct"/>
            <w:tcBorders>
              <w:top w:val="nil"/>
              <w:bottom w:val="single" w:sz="4" w:space="0" w:color="auto"/>
            </w:tcBorders>
          </w:tcPr>
          <w:p w:rsidR="00D93451" w:rsidRDefault="00D93451" w:rsidP="00B66BFC">
            <w:pPr>
              <w:spacing w:after="0" w:line="240" w:lineRule="auto"/>
              <w:rPr>
                <w:rFonts w:ascii="Times New Roman" w:eastAsia="Times New Roman" w:hAnsi="Times New Roman" w:cs="Times New Roman"/>
                <w:sz w:val="28"/>
                <w:szCs w:val="28"/>
                <w:lang w:eastAsia="ru-RU"/>
              </w:rPr>
            </w:pPr>
          </w:p>
        </w:tc>
        <w:tc>
          <w:tcPr>
            <w:tcW w:w="369" w:type="pct"/>
            <w:tcBorders>
              <w:top w:val="nil"/>
              <w:bottom w:val="single" w:sz="4" w:space="0" w:color="auto"/>
            </w:tcBorders>
          </w:tcPr>
          <w:p w:rsidR="00D93451" w:rsidRDefault="00D93451" w:rsidP="00B66BFC">
            <w:pPr>
              <w:spacing w:after="0" w:line="240" w:lineRule="auto"/>
              <w:jc w:val="center"/>
              <w:rPr>
                <w:rFonts w:ascii="Times New Roman" w:eastAsia="Times New Roman" w:hAnsi="Times New Roman" w:cs="Times New Roman"/>
                <w:sz w:val="28"/>
                <w:szCs w:val="28"/>
                <w:lang w:eastAsia="ru-RU"/>
              </w:rPr>
            </w:pPr>
          </w:p>
        </w:tc>
        <w:tc>
          <w:tcPr>
            <w:tcW w:w="2531" w:type="pct"/>
            <w:tcBorders>
              <w:top w:val="nil"/>
              <w:bottom w:val="single" w:sz="4" w:space="0" w:color="auto"/>
            </w:tcBorders>
          </w:tcPr>
          <w:p w:rsidR="00D93451" w:rsidRPr="0042126E" w:rsidRDefault="00D93451" w:rsidP="00B66BFC">
            <w:pPr>
              <w:spacing w:after="0" w:line="240" w:lineRule="auto"/>
              <w:rPr>
                <w:rFonts w:ascii="Times New Roman" w:eastAsia="Times New Roman" w:hAnsi="Times New Roman" w:cs="Times New Roman"/>
                <w:color w:val="000000"/>
                <w:sz w:val="28"/>
                <w:szCs w:val="28"/>
                <w:lang w:eastAsia="ru-RU"/>
              </w:rPr>
            </w:pPr>
          </w:p>
        </w:tc>
        <w:tc>
          <w:tcPr>
            <w:tcW w:w="534" w:type="pct"/>
            <w:tcBorders>
              <w:top w:val="nil"/>
              <w:bottom w:val="single" w:sz="4" w:space="0" w:color="auto"/>
            </w:tcBorders>
          </w:tcPr>
          <w:p w:rsidR="00D93451" w:rsidRPr="0042126E" w:rsidRDefault="00D93451"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p>
        </w:tc>
        <w:tc>
          <w:tcPr>
            <w:tcW w:w="679" w:type="pct"/>
            <w:tcBorders>
              <w:top w:val="nil"/>
              <w:bottom w:val="single" w:sz="4" w:space="0" w:color="auto"/>
            </w:tcBorders>
          </w:tcPr>
          <w:p w:rsidR="00D93451" w:rsidRDefault="00D93451"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p>
        </w:tc>
        <w:tc>
          <w:tcPr>
            <w:tcW w:w="445" w:type="pct"/>
            <w:tcBorders>
              <w:top w:val="nil"/>
              <w:bottom w:val="single" w:sz="4" w:space="0" w:color="auto"/>
            </w:tcBorders>
          </w:tcPr>
          <w:p w:rsidR="00D93451" w:rsidRDefault="00D93451"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p>
        </w:tc>
      </w:tr>
      <w:tr w:rsidR="00B66BFC" w:rsidRPr="0042126E" w:rsidTr="00260997">
        <w:tc>
          <w:tcPr>
            <w:tcW w:w="443" w:type="pct"/>
            <w:tcBorders>
              <w:top w:val="single" w:sz="4" w:space="0" w:color="auto"/>
            </w:tcBorders>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05.03</w:t>
            </w:r>
          </w:p>
        </w:tc>
        <w:tc>
          <w:tcPr>
            <w:tcW w:w="369" w:type="pct"/>
            <w:tcBorders>
              <w:top w:val="single" w:sz="4" w:space="0" w:color="auto"/>
            </w:tcBorders>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2531" w:type="pct"/>
            <w:tcBorders>
              <w:top w:val="single" w:sz="4" w:space="0" w:color="auto"/>
            </w:tcBorders>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Как сложить треугольный модуль оригами. Подснежники из модулей. Изготовление цветов. Изготовление листьев.</w:t>
            </w:r>
          </w:p>
        </w:tc>
        <w:tc>
          <w:tcPr>
            <w:tcW w:w="534" w:type="pct"/>
            <w:tcBorders>
              <w:top w:val="single" w:sz="4" w:space="0" w:color="auto"/>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Borders>
              <w:top w:val="single" w:sz="4" w:space="0" w:color="auto"/>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Borders>
              <w:top w:val="single" w:sz="4" w:space="0" w:color="auto"/>
            </w:tcBorders>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12.03</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2531"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sidRPr="0042126E">
              <w:rPr>
                <w:rFonts w:ascii="Times New Roman" w:eastAsia="Times New Roman" w:hAnsi="Times New Roman" w:cs="Times New Roman"/>
                <w:color w:val="000000"/>
                <w:sz w:val="28"/>
                <w:szCs w:val="28"/>
                <w:lang w:eastAsia="ru-RU"/>
              </w:rPr>
              <w:t>Как соединять модули между собой. Моделирование вазочки. Подготовка модулей. Изготовление вазочки.</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19.03</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c>
          <w:tcPr>
            <w:tcW w:w="2531" w:type="pct"/>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 xml:space="preserve">Волшебные свойства бумаги. Базовая форма модульного оригами «Треугольник». </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26.03</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c>
          <w:tcPr>
            <w:tcW w:w="2531" w:type="pct"/>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Схемы модульного оригами. Сова.</w:t>
            </w:r>
            <w:r w:rsidRPr="0042126E">
              <w:rPr>
                <w:rFonts w:ascii="Times New Roman" w:hAnsi="Times New Roman" w:cs="Times New Roman"/>
                <w:sz w:val="28"/>
                <w:szCs w:val="28"/>
              </w:rPr>
              <w:t xml:space="preserve"> </w:t>
            </w:r>
            <w:r w:rsidRPr="0042126E">
              <w:rPr>
                <w:rFonts w:ascii="Times New Roman" w:eastAsia="Times New Roman" w:hAnsi="Times New Roman" w:cs="Times New Roman"/>
                <w:color w:val="000000"/>
                <w:sz w:val="28"/>
                <w:szCs w:val="28"/>
                <w:lang w:eastAsia="ru-RU"/>
              </w:rPr>
              <w:t>Как работать со схемами модульного оригами? Соединение модулей по кругу.</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31.03</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p>
        </w:tc>
        <w:tc>
          <w:tcPr>
            <w:tcW w:w="2531" w:type="pct"/>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 xml:space="preserve">Моделирование еловой веточки.  Изготовление модулей для еловой веточки, сборка. </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02.04</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3.10</w:t>
            </w:r>
          </w:p>
        </w:tc>
        <w:tc>
          <w:tcPr>
            <w:tcW w:w="2531" w:type="pct"/>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Хомяк. Подготовка модулей для работы.</w:t>
            </w:r>
            <w:r w:rsidRPr="0042126E">
              <w:rPr>
                <w:rFonts w:ascii="Times New Roman" w:hAnsi="Times New Roman" w:cs="Times New Roman"/>
                <w:sz w:val="28"/>
                <w:szCs w:val="28"/>
              </w:rPr>
              <w:t xml:space="preserve"> </w:t>
            </w:r>
            <w:r w:rsidRPr="0042126E">
              <w:rPr>
                <w:rFonts w:ascii="Times New Roman" w:eastAsia="Times New Roman" w:hAnsi="Times New Roman" w:cs="Times New Roman"/>
                <w:color w:val="000000"/>
                <w:sz w:val="28"/>
                <w:szCs w:val="28"/>
                <w:lang w:eastAsia="ru-RU"/>
              </w:rPr>
              <w:t>Сборка игрушки по схеме.</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09.04</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w:t>
            </w:r>
          </w:p>
        </w:tc>
        <w:tc>
          <w:tcPr>
            <w:tcW w:w="2531" w:type="pct"/>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Пингвин.</w:t>
            </w:r>
            <w:r w:rsidRPr="0042126E">
              <w:rPr>
                <w:rFonts w:ascii="Times New Roman" w:hAnsi="Times New Roman" w:cs="Times New Roman"/>
                <w:sz w:val="28"/>
                <w:szCs w:val="28"/>
              </w:rPr>
              <w:t xml:space="preserve"> </w:t>
            </w:r>
            <w:r w:rsidRPr="0042126E">
              <w:rPr>
                <w:rFonts w:ascii="Times New Roman" w:eastAsia="Times New Roman" w:hAnsi="Times New Roman" w:cs="Times New Roman"/>
                <w:color w:val="000000"/>
                <w:sz w:val="28"/>
                <w:szCs w:val="28"/>
                <w:lang w:eastAsia="ru-RU"/>
              </w:rPr>
              <w:t>Подготовка модулей для работы.</w:t>
            </w:r>
            <w:r w:rsidRPr="0042126E">
              <w:rPr>
                <w:rFonts w:ascii="Times New Roman" w:hAnsi="Times New Roman" w:cs="Times New Roman"/>
                <w:sz w:val="28"/>
                <w:szCs w:val="28"/>
              </w:rPr>
              <w:t xml:space="preserve"> </w:t>
            </w:r>
            <w:r w:rsidRPr="0042126E">
              <w:rPr>
                <w:rFonts w:ascii="Times New Roman" w:eastAsia="Times New Roman" w:hAnsi="Times New Roman" w:cs="Times New Roman"/>
                <w:color w:val="000000"/>
                <w:sz w:val="28"/>
                <w:szCs w:val="28"/>
                <w:lang w:eastAsia="ru-RU"/>
              </w:rPr>
              <w:t>Сборка игрушки по схеме.</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16.04</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w:t>
            </w:r>
          </w:p>
        </w:tc>
        <w:tc>
          <w:tcPr>
            <w:tcW w:w="2531" w:type="pct"/>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Бабочка.</w:t>
            </w:r>
            <w:r w:rsidRPr="0042126E">
              <w:rPr>
                <w:rFonts w:ascii="Times New Roman" w:hAnsi="Times New Roman" w:cs="Times New Roman"/>
                <w:sz w:val="28"/>
                <w:szCs w:val="28"/>
              </w:rPr>
              <w:t xml:space="preserve"> </w:t>
            </w:r>
            <w:r w:rsidRPr="0042126E">
              <w:rPr>
                <w:rFonts w:ascii="Times New Roman" w:eastAsia="Times New Roman" w:hAnsi="Times New Roman" w:cs="Times New Roman"/>
                <w:color w:val="000000"/>
                <w:sz w:val="28"/>
                <w:szCs w:val="28"/>
                <w:lang w:eastAsia="ru-RU"/>
              </w:rPr>
              <w:t>Подготовка модулей для работы.</w:t>
            </w:r>
            <w:r w:rsidRPr="0042126E">
              <w:rPr>
                <w:rFonts w:ascii="Times New Roman" w:hAnsi="Times New Roman" w:cs="Times New Roman"/>
                <w:sz w:val="28"/>
                <w:szCs w:val="28"/>
              </w:rPr>
              <w:t xml:space="preserve"> </w:t>
            </w:r>
            <w:r w:rsidRPr="0042126E">
              <w:rPr>
                <w:rFonts w:ascii="Times New Roman" w:eastAsia="Times New Roman" w:hAnsi="Times New Roman" w:cs="Times New Roman"/>
                <w:color w:val="000000"/>
                <w:sz w:val="28"/>
                <w:szCs w:val="28"/>
                <w:lang w:eastAsia="ru-RU"/>
              </w:rPr>
              <w:t>Сборка игрушки по схеме.</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23.04</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w:t>
            </w:r>
          </w:p>
        </w:tc>
        <w:tc>
          <w:tcPr>
            <w:tcW w:w="2531" w:type="pct"/>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Ангел. Подготовка модулей для работы. Сборка игрушки по схеме.</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28.04</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3.14</w:t>
            </w:r>
          </w:p>
        </w:tc>
        <w:tc>
          <w:tcPr>
            <w:tcW w:w="2531" w:type="pct"/>
          </w:tcPr>
          <w:p w:rsidR="00B66BFC" w:rsidRPr="0042126E" w:rsidRDefault="00B66BFC" w:rsidP="00B66BFC">
            <w:pPr>
              <w:spacing w:after="0" w:line="240" w:lineRule="auto"/>
              <w:rPr>
                <w:rFonts w:ascii="Times New Roman" w:eastAsia="Times New Roman" w:hAnsi="Times New Roman" w:cs="Times New Roman"/>
                <w:color w:val="000000"/>
                <w:sz w:val="28"/>
                <w:szCs w:val="28"/>
                <w:lang w:eastAsia="ru-RU"/>
              </w:rPr>
            </w:pPr>
            <w:r w:rsidRPr="0042126E">
              <w:rPr>
                <w:rFonts w:ascii="Times New Roman" w:eastAsia="Times New Roman" w:hAnsi="Times New Roman" w:cs="Times New Roman"/>
                <w:color w:val="000000"/>
                <w:sz w:val="28"/>
                <w:szCs w:val="28"/>
                <w:lang w:eastAsia="ru-RU"/>
              </w:rPr>
              <w:t>Пасхальное яйцо. Подготовка модулей для работы. Сборка игрушки по схеме.</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30.04</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3.15</w:t>
            </w:r>
          </w:p>
        </w:tc>
        <w:tc>
          <w:tcPr>
            <w:tcW w:w="2531" w:type="pct"/>
          </w:tcPr>
          <w:p w:rsidR="00B66BFC" w:rsidRPr="0042126E" w:rsidRDefault="00B66BFC" w:rsidP="00B66BFC">
            <w:pPr>
              <w:spacing w:after="0" w:line="288" w:lineRule="auto"/>
              <w:outlineLvl w:val="0"/>
              <w:rPr>
                <w:rFonts w:ascii="Times New Roman" w:eastAsia="Times New Roman" w:hAnsi="Times New Roman" w:cs="Times New Roman"/>
                <w:bCs/>
                <w:color w:val="000000"/>
                <w:kern w:val="36"/>
                <w:sz w:val="28"/>
                <w:szCs w:val="28"/>
                <w:lang w:eastAsia="ru-RU"/>
              </w:rPr>
            </w:pPr>
            <w:r w:rsidRPr="0042126E">
              <w:rPr>
                <w:rFonts w:ascii="Times New Roman" w:eastAsia="Times New Roman" w:hAnsi="Times New Roman" w:cs="Times New Roman"/>
                <w:bCs/>
                <w:color w:val="000000"/>
                <w:kern w:val="36"/>
                <w:sz w:val="28"/>
                <w:szCs w:val="28"/>
                <w:lang w:eastAsia="ru-RU"/>
              </w:rPr>
              <w:t>Радужный лебедь. Подготовка модулей для радужного лебедя.</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07.05</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w:t>
            </w:r>
          </w:p>
        </w:tc>
        <w:tc>
          <w:tcPr>
            <w:tcW w:w="2531"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Сборка туловища, лебедя.</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12.05</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3.17</w:t>
            </w:r>
          </w:p>
        </w:tc>
        <w:tc>
          <w:tcPr>
            <w:tcW w:w="2531"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Сборка крыльев, лебедя.</w:t>
            </w:r>
            <w:r w:rsidRPr="0042126E">
              <w:rPr>
                <w:rFonts w:ascii="Times New Roman" w:hAnsi="Times New Roman" w:cs="Times New Roman"/>
                <w:sz w:val="28"/>
                <w:szCs w:val="28"/>
              </w:rPr>
              <w:t xml:space="preserve"> </w:t>
            </w:r>
            <w:r w:rsidRPr="0042126E">
              <w:rPr>
                <w:rFonts w:ascii="Times New Roman" w:eastAsia="Times New Roman" w:hAnsi="Times New Roman" w:cs="Times New Roman"/>
                <w:sz w:val="28"/>
                <w:szCs w:val="28"/>
                <w:lang w:eastAsia="ru-RU"/>
              </w:rPr>
              <w:t>Сборка туловища, крыльев, шеи, головы лебедя.</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sidRPr="0042126E">
              <w:rPr>
                <w:rFonts w:ascii="Times New Roman" w:eastAsia="Times New Roman" w:hAnsi="Times New Roman" w:cs="Times New Roman"/>
                <w:sz w:val="28"/>
                <w:szCs w:val="28"/>
                <w:lang w:eastAsia="ar-SA"/>
              </w:rPr>
              <w:t>1</w:t>
            </w:r>
          </w:p>
        </w:tc>
        <w:tc>
          <w:tcPr>
            <w:tcW w:w="679"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B66BFC" w:rsidRPr="0042126E" w:rsidTr="00B66BFC">
        <w:tc>
          <w:tcPr>
            <w:tcW w:w="443"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14.05</w:t>
            </w:r>
          </w:p>
        </w:tc>
        <w:tc>
          <w:tcPr>
            <w:tcW w:w="369" w:type="pct"/>
          </w:tcPr>
          <w:p w:rsidR="00B66BFC" w:rsidRPr="0042126E" w:rsidRDefault="00B66BFC" w:rsidP="00B66BF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3.18</w:t>
            </w:r>
          </w:p>
        </w:tc>
        <w:tc>
          <w:tcPr>
            <w:tcW w:w="2531" w:type="pct"/>
          </w:tcPr>
          <w:p w:rsidR="00B66BFC" w:rsidRPr="0042126E" w:rsidRDefault="00B66BFC" w:rsidP="00B66BFC">
            <w:pPr>
              <w:spacing w:after="0" w:line="240" w:lineRule="auto"/>
              <w:rPr>
                <w:rFonts w:ascii="Times New Roman" w:eastAsia="Times New Roman" w:hAnsi="Times New Roman" w:cs="Times New Roman"/>
                <w:sz w:val="28"/>
                <w:szCs w:val="28"/>
                <w:lang w:eastAsia="ru-RU"/>
              </w:rPr>
            </w:pPr>
            <w:r w:rsidRPr="005A1EE4">
              <w:rPr>
                <w:rFonts w:ascii="Times New Roman" w:eastAsia="Times New Roman" w:hAnsi="Times New Roman" w:cs="Times New Roman"/>
                <w:sz w:val="28"/>
                <w:szCs w:val="28"/>
                <w:lang w:eastAsia="ru-RU"/>
              </w:rPr>
              <w:t>Игры и соревнования с моделями. Тестовая работа</w:t>
            </w:r>
          </w:p>
        </w:tc>
        <w:tc>
          <w:tcPr>
            <w:tcW w:w="534" w:type="pct"/>
          </w:tcPr>
          <w:p w:rsidR="00B66BFC" w:rsidRPr="0042126E"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p>
        </w:tc>
        <w:tc>
          <w:tcPr>
            <w:tcW w:w="679" w:type="pct"/>
          </w:tcPr>
          <w:p w:rsidR="00B66BFC"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p>
        </w:tc>
        <w:tc>
          <w:tcPr>
            <w:tcW w:w="445" w:type="pct"/>
          </w:tcPr>
          <w:p w:rsidR="00B66BFC" w:rsidRDefault="00B66BFC" w:rsidP="00B66BFC">
            <w:pPr>
              <w:suppressLineNumbers/>
              <w:suppressAutoHyphens/>
              <w:snapToGrid w:val="0"/>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p>
        </w:tc>
      </w:tr>
      <w:tr w:rsidR="008C7025" w:rsidRPr="0042126E" w:rsidTr="00B66BFC">
        <w:tc>
          <w:tcPr>
            <w:tcW w:w="443" w:type="pct"/>
            <w:shd w:val="clear" w:color="auto" w:fill="D9D9D9" w:themeFill="background1" w:themeFillShade="D9"/>
          </w:tcPr>
          <w:p w:rsidR="008C7025" w:rsidRPr="0042126E" w:rsidRDefault="008C7025" w:rsidP="008C7025">
            <w:pPr>
              <w:spacing w:after="0" w:line="240" w:lineRule="auto"/>
              <w:rPr>
                <w:rFonts w:ascii="Times New Roman" w:eastAsia="Times New Roman" w:hAnsi="Times New Roman" w:cs="Times New Roman"/>
                <w:b/>
                <w:sz w:val="28"/>
                <w:szCs w:val="28"/>
                <w:lang w:eastAsia="ru-RU"/>
              </w:rPr>
            </w:pPr>
          </w:p>
        </w:tc>
        <w:tc>
          <w:tcPr>
            <w:tcW w:w="369" w:type="pct"/>
            <w:shd w:val="clear" w:color="auto" w:fill="D9D9D9" w:themeFill="background1" w:themeFillShade="D9"/>
          </w:tcPr>
          <w:p w:rsidR="008C7025" w:rsidRPr="0042126E" w:rsidRDefault="008C7025" w:rsidP="008C7025">
            <w:pPr>
              <w:spacing w:after="0" w:line="240" w:lineRule="auto"/>
              <w:jc w:val="center"/>
              <w:rPr>
                <w:rFonts w:ascii="Times New Roman" w:eastAsia="Times New Roman" w:hAnsi="Times New Roman" w:cs="Times New Roman"/>
                <w:b/>
                <w:sz w:val="28"/>
                <w:szCs w:val="28"/>
                <w:lang w:eastAsia="ru-RU"/>
              </w:rPr>
            </w:pPr>
          </w:p>
        </w:tc>
        <w:tc>
          <w:tcPr>
            <w:tcW w:w="2531" w:type="pct"/>
            <w:shd w:val="clear" w:color="auto" w:fill="D9D9D9" w:themeFill="background1" w:themeFillShade="D9"/>
          </w:tcPr>
          <w:p w:rsidR="008C7025" w:rsidRPr="0042126E" w:rsidRDefault="008C7025" w:rsidP="008C7025">
            <w:pPr>
              <w:pStyle w:val="a6"/>
              <w:numPr>
                <w:ilvl w:val="0"/>
                <w:numId w:val="39"/>
              </w:numPr>
              <w:suppressLineNumbers/>
              <w:suppressAutoHyphens/>
              <w:snapToGrid w:val="0"/>
              <w:spacing w:after="0" w:line="240" w:lineRule="auto"/>
              <w:rPr>
                <w:rFonts w:ascii="Times New Roman" w:eastAsia="Times New Roman" w:hAnsi="Times New Roman" w:cs="Times New Roman"/>
                <w:b/>
                <w:sz w:val="28"/>
                <w:szCs w:val="28"/>
                <w:lang w:eastAsia="ar-SA"/>
              </w:rPr>
            </w:pPr>
            <w:r w:rsidRPr="0042126E">
              <w:rPr>
                <w:rFonts w:ascii="Times New Roman" w:eastAsia="Times New Roman" w:hAnsi="Times New Roman" w:cs="Times New Roman"/>
                <w:b/>
                <w:sz w:val="28"/>
                <w:szCs w:val="28"/>
                <w:lang w:eastAsia="ar-SA"/>
              </w:rPr>
              <w:t xml:space="preserve">Заключительное занятие. </w:t>
            </w:r>
          </w:p>
        </w:tc>
        <w:tc>
          <w:tcPr>
            <w:tcW w:w="534" w:type="pct"/>
            <w:shd w:val="clear" w:color="auto" w:fill="D9D9D9" w:themeFill="background1" w:themeFillShade="D9"/>
          </w:tcPr>
          <w:p w:rsidR="008C7025" w:rsidRPr="0042126E" w:rsidRDefault="008C7025" w:rsidP="008C7025">
            <w:pPr>
              <w:spacing w:after="0" w:line="240" w:lineRule="auto"/>
              <w:jc w:val="center"/>
              <w:rPr>
                <w:rFonts w:ascii="Times New Roman" w:eastAsia="Times New Roman" w:hAnsi="Times New Roman" w:cs="Times New Roman"/>
                <w:b/>
                <w:sz w:val="28"/>
                <w:szCs w:val="28"/>
                <w:lang w:eastAsia="ru-RU"/>
              </w:rPr>
            </w:pPr>
          </w:p>
        </w:tc>
        <w:tc>
          <w:tcPr>
            <w:tcW w:w="679" w:type="pct"/>
            <w:shd w:val="clear" w:color="auto" w:fill="D9D9D9" w:themeFill="background1" w:themeFillShade="D9"/>
          </w:tcPr>
          <w:p w:rsidR="008C7025" w:rsidRPr="0042126E" w:rsidRDefault="00A34F2B" w:rsidP="008C702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p>
        </w:tc>
        <w:tc>
          <w:tcPr>
            <w:tcW w:w="445" w:type="pct"/>
            <w:shd w:val="clear" w:color="auto" w:fill="D9D9D9" w:themeFill="background1" w:themeFillShade="D9"/>
          </w:tcPr>
          <w:p w:rsidR="008C7025" w:rsidRPr="0042126E" w:rsidRDefault="00A34F2B" w:rsidP="008C702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p>
        </w:tc>
      </w:tr>
      <w:tr w:rsidR="008C7025" w:rsidRPr="0042126E" w:rsidTr="00B66BFC">
        <w:tc>
          <w:tcPr>
            <w:tcW w:w="443" w:type="pct"/>
          </w:tcPr>
          <w:p w:rsidR="008C7025" w:rsidRDefault="00E26523" w:rsidP="008C702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21.5-</w:t>
            </w:r>
          </w:p>
          <w:p w:rsidR="00E26523" w:rsidRPr="0042126E" w:rsidRDefault="00E26523" w:rsidP="008C702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28.5</w:t>
            </w:r>
          </w:p>
        </w:tc>
        <w:tc>
          <w:tcPr>
            <w:tcW w:w="369" w:type="pct"/>
          </w:tcPr>
          <w:p w:rsidR="008C7025" w:rsidRPr="0042126E" w:rsidRDefault="00B66BFC" w:rsidP="008C70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w:t>
            </w:r>
          </w:p>
        </w:tc>
        <w:tc>
          <w:tcPr>
            <w:tcW w:w="2531" w:type="pct"/>
          </w:tcPr>
          <w:p w:rsidR="008C7025" w:rsidRPr="0042126E" w:rsidRDefault="008C7025" w:rsidP="008C7025">
            <w:pPr>
              <w:spacing w:after="0" w:line="240" w:lineRule="auto"/>
              <w:rPr>
                <w:rFonts w:ascii="Times New Roman" w:eastAsia="Times New Roman" w:hAnsi="Times New Roman" w:cs="Times New Roman"/>
                <w:sz w:val="28"/>
                <w:szCs w:val="28"/>
                <w:lang w:eastAsia="ru-RU"/>
              </w:rPr>
            </w:pPr>
            <w:r w:rsidRPr="0042126E">
              <w:rPr>
                <w:rFonts w:ascii="Times New Roman" w:eastAsia="Times New Roman" w:hAnsi="Times New Roman" w:cs="Times New Roman"/>
                <w:sz w:val="28"/>
                <w:szCs w:val="28"/>
                <w:lang w:eastAsia="ru-RU"/>
              </w:rPr>
              <w:t>Заключительное занятие. Подведение итогов работы за год. Выставка работ учащихся.</w:t>
            </w:r>
          </w:p>
        </w:tc>
        <w:tc>
          <w:tcPr>
            <w:tcW w:w="534" w:type="pct"/>
          </w:tcPr>
          <w:p w:rsidR="008C7025" w:rsidRPr="0042126E" w:rsidRDefault="00A34F2B" w:rsidP="008C70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679" w:type="pct"/>
          </w:tcPr>
          <w:p w:rsidR="008C7025" w:rsidRPr="0042126E" w:rsidRDefault="00A34F2B" w:rsidP="008C70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445" w:type="pct"/>
          </w:tcPr>
          <w:p w:rsidR="008C7025" w:rsidRPr="0042126E" w:rsidRDefault="00A34F2B" w:rsidP="008C70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bl>
    <w:p w:rsidR="001D64D1" w:rsidRDefault="001D64D1" w:rsidP="001D64D1">
      <w:pPr>
        <w:suppressAutoHyphens/>
        <w:spacing w:after="0" w:line="400" w:lineRule="exact"/>
        <w:rPr>
          <w:rFonts w:ascii="Times New Roman" w:eastAsia="Times New Roman" w:hAnsi="Times New Roman" w:cs="Times New Roman"/>
          <w:b/>
          <w:sz w:val="28"/>
          <w:szCs w:val="24"/>
          <w:lang w:eastAsia="ru-RU"/>
        </w:rPr>
      </w:pPr>
    </w:p>
    <w:p w:rsidR="009A07EB" w:rsidRDefault="009A07EB" w:rsidP="001D64D1">
      <w:pPr>
        <w:suppressAutoHyphens/>
        <w:spacing w:after="0" w:line="400" w:lineRule="exact"/>
        <w:rPr>
          <w:rFonts w:ascii="Times New Roman" w:eastAsia="Times New Roman" w:hAnsi="Times New Roman" w:cs="Times New Roman"/>
          <w:b/>
          <w:sz w:val="28"/>
          <w:szCs w:val="24"/>
          <w:lang w:eastAsia="ru-RU"/>
        </w:rPr>
      </w:pPr>
    </w:p>
    <w:p w:rsidR="000773C8" w:rsidRDefault="000773C8" w:rsidP="001D64D1">
      <w:pPr>
        <w:suppressAutoHyphens/>
        <w:spacing w:after="0" w:line="400" w:lineRule="exact"/>
        <w:rPr>
          <w:rFonts w:ascii="Times New Roman" w:eastAsia="Times New Roman" w:hAnsi="Times New Roman" w:cs="Times New Roman"/>
          <w:b/>
          <w:sz w:val="28"/>
          <w:szCs w:val="24"/>
          <w:lang w:eastAsia="ru-RU"/>
        </w:rPr>
      </w:pPr>
    </w:p>
    <w:p w:rsidR="000773C8" w:rsidRDefault="000773C8" w:rsidP="001D64D1">
      <w:pPr>
        <w:suppressAutoHyphens/>
        <w:spacing w:after="0" w:line="400" w:lineRule="exact"/>
        <w:rPr>
          <w:rFonts w:ascii="Times New Roman" w:eastAsia="Times New Roman" w:hAnsi="Times New Roman" w:cs="Times New Roman"/>
          <w:b/>
          <w:sz w:val="28"/>
          <w:szCs w:val="24"/>
          <w:lang w:eastAsia="ru-RU"/>
        </w:rPr>
      </w:pPr>
    </w:p>
    <w:p w:rsidR="000773C8" w:rsidRDefault="000773C8" w:rsidP="001D64D1">
      <w:pPr>
        <w:suppressAutoHyphens/>
        <w:spacing w:after="0" w:line="400" w:lineRule="exact"/>
        <w:rPr>
          <w:rFonts w:ascii="Times New Roman" w:eastAsia="Times New Roman" w:hAnsi="Times New Roman" w:cs="Times New Roman"/>
          <w:b/>
          <w:sz w:val="28"/>
          <w:szCs w:val="24"/>
          <w:lang w:eastAsia="ru-RU"/>
        </w:rPr>
      </w:pPr>
    </w:p>
    <w:p w:rsidR="00C74F73" w:rsidRPr="008226FB" w:rsidRDefault="00A96E7B" w:rsidP="002E09BE">
      <w:pPr>
        <w:spacing w:after="0" w:line="240" w:lineRule="auto"/>
        <w:ind w:firstLine="709"/>
        <w:jc w:val="center"/>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val="en-US" w:eastAsia="ru-RU"/>
        </w:rPr>
        <w:lastRenderedPageBreak/>
        <w:t>6</w:t>
      </w:r>
      <w:r w:rsidR="00C74F73" w:rsidRPr="008226FB">
        <w:rPr>
          <w:rFonts w:ascii="Times New Roman" w:eastAsia="Times New Roman" w:hAnsi="Times New Roman" w:cs="Times New Roman"/>
          <w:b/>
          <w:bCs/>
          <w:iCs/>
          <w:sz w:val="28"/>
          <w:szCs w:val="28"/>
          <w:lang w:eastAsia="ru-RU"/>
        </w:rPr>
        <w:t>.</w:t>
      </w:r>
      <w:r w:rsidR="00F01540" w:rsidRPr="008226FB">
        <w:rPr>
          <w:rFonts w:ascii="Times New Roman" w:eastAsia="Times New Roman" w:hAnsi="Times New Roman" w:cs="Times New Roman"/>
          <w:b/>
          <w:bCs/>
          <w:iCs/>
          <w:sz w:val="28"/>
          <w:szCs w:val="28"/>
          <w:lang w:eastAsia="ru-RU"/>
        </w:rPr>
        <w:t xml:space="preserve"> </w:t>
      </w:r>
      <w:r w:rsidR="00C74F73" w:rsidRPr="008226FB">
        <w:rPr>
          <w:rFonts w:ascii="Times New Roman" w:eastAsia="Times New Roman" w:hAnsi="Times New Roman" w:cs="Times New Roman"/>
          <w:b/>
          <w:bCs/>
          <w:iCs/>
          <w:sz w:val="28"/>
          <w:szCs w:val="28"/>
          <w:lang w:eastAsia="ru-RU"/>
        </w:rPr>
        <w:t>Методические рекомендации.</w:t>
      </w:r>
    </w:p>
    <w:p w:rsidR="00C74F73" w:rsidRPr="008226FB" w:rsidRDefault="00C74F73" w:rsidP="00C74F73">
      <w:pPr>
        <w:spacing w:after="0" w:line="240" w:lineRule="auto"/>
        <w:ind w:firstLine="709"/>
        <w:jc w:val="both"/>
        <w:rPr>
          <w:rFonts w:ascii="Times New Roman" w:eastAsia="Times New Roman" w:hAnsi="Times New Roman" w:cs="Times New Roman"/>
          <w:sz w:val="28"/>
          <w:szCs w:val="28"/>
          <w:lang w:eastAsia="ru-RU"/>
        </w:rPr>
      </w:pPr>
    </w:p>
    <w:p w:rsidR="00C74F73" w:rsidRPr="008226FB" w:rsidRDefault="00C74F73" w:rsidP="00C74F73">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Прохождение программы предполагает овладение учащимися комплексом знаний, умений и навыков, обеспечивающих в целом практическую реализацию.</w:t>
      </w:r>
    </w:p>
    <w:p w:rsidR="00C74F73" w:rsidRPr="008226FB" w:rsidRDefault="00C74F73" w:rsidP="00C74F73">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Программа предполагает работу с детьми в форме занятий, совместной работе детей с педагогом, а </w:t>
      </w:r>
      <w:proofErr w:type="gramStart"/>
      <w:r w:rsidRPr="008226FB">
        <w:rPr>
          <w:rFonts w:ascii="Times New Roman" w:eastAsia="Times New Roman" w:hAnsi="Times New Roman" w:cs="Times New Roman"/>
          <w:sz w:val="28"/>
          <w:szCs w:val="28"/>
          <w:lang w:eastAsia="ru-RU"/>
        </w:rPr>
        <w:t>так же</w:t>
      </w:r>
      <w:proofErr w:type="gramEnd"/>
      <w:r w:rsidRPr="008226FB">
        <w:rPr>
          <w:rFonts w:ascii="Times New Roman" w:eastAsia="Times New Roman" w:hAnsi="Times New Roman" w:cs="Times New Roman"/>
          <w:sz w:val="28"/>
          <w:szCs w:val="28"/>
          <w:lang w:eastAsia="ru-RU"/>
        </w:rPr>
        <w:t xml:space="preserve"> их самостоятельной творческой деятельности. Место педагога в деятельности по обучению детей, работе с бумагой, меняется по мере развития овладения детьми навыками конструирования. Основная задача на всех этапах освоения программы – содействовать развитию инициативы, выдумки и творчества детей в атмосфере увлеченности, совместного творчества взрослого и ребенка.</w:t>
      </w:r>
    </w:p>
    <w:p w:rsidR="00C74F73" w:rsidRPr="008226FB" w:rsidRDefault="00C74F73" w:rsidP="00C74F73">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Программа </w:t>
      </w:r>
      <w:proofErr w:type="gramStart"/>
      <w:r w:rsidRPr="008226FB">
        <w:rPr>
          <w:rFonts w:ascii="Times New Roman" w:eastAsia="Times New Roman" w:hAnsi="Times New Roman" w:cs="Times New Roman"/>
          <w:sz w:val="28"/>
          <w:szCs w:val="28"/>
          <w:lang w:eastAsia="ru-RU"/>
        </w:rPr>
        <w:t>предусматривает,  преподавание</w:t>
      </w:r>
      <w:proofErr w:type="gramEnd"/>
      <w:r w:rsidRPr="008226FB">
        <w:rPr>
          <w:rFonts w:ascii="Times New Roman" w:eastAsia="Times New Roman" w:hAnsi="Times New Roman" w:cs="Times New Roman"/>
          <w:sz w:val="28"/>
          <w:szCs w:val="28"/>
          <w:lang w:eastAsia="ru-RU"/>
        </w:rPr>
        <w:t xml:space="preserve"> материла по «восходящей спирали», то есть периодическое возвращение к определенным приемам на более высоком и сложном уровне.</w:t>
      </w:r>
    </w:p>
    <w:p w:rsidR="00C74F73" w:rsidRPr="008226FB" w:rsidRDefault="00C74F73" w:rsidP="00C74F73">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Все задания соответствуют по сложности детям определенного возраста. Это гарантирует успех каждого ребенка и, как следствие воспитывает уверенность в себе.</w:t>
      </w:r>
    </w:p>
    <w:p w:rsidR="00C74F73" w:rsidRPr="008226FB" w:rsidRDefault="00C74F73" w:rsidP="00C74F73">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Образные представления у школьников значительно опережают их практические умения. Поэтому предполагаются игры-упражнения, задания, обогащающие словарный запас детей. Информативный материал, небольшой по объему, интересный по содержанию, дается как перед конструированием игрушек, так и во время работы. При выполнении задания перед учащимися ставится задача определить назначения своего изделия. </w:t>
      </w:r>
    </w:p>
    <w:p w:rsidR="00C74F73" w:rsidRPr="008226FB" w:rsidRDefault="00C74F73" w:rsidP="00C74F73">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Программа предусматривает участие в конкурсах и выставках. Это является стимулирующим элементом, необходимым в процессе обучения.</w:t>
      </w:r>
    </w:p>
    <w:p w:rsidR="00C74F73" w:rsidRPr="008226FB" w:rsidRDefault="00C74F73" w:rsidP="00C74F73">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Для реализации программы используются разнообразные формы и методы проведения занятий. Это беседы, из которых дети узнают много новой информации, практические задания для закрепления теоретических знаний и осуществления собственных незабываемых открытий, экскурсии на выставки прикладного творчества, демонстрация видеоматериалов. Занятия сопровождаются использованием стихов, поговорок, пословиц, загадок, рассказов. Именно она формирует у детей основы нравственных представлений, создает многообразие художественных образов. Музыкальное оформление также повышает интерес детей к созданию творческих работ. Программно-методическое и информационное обеспечение помогают проводить занятия интересно и грамотно.</w:t>
      </w:r>
    </w:p>
    <w:p w:rsidR="00C74F73" w:rsidRPr="008226FB" w:rsidRDefault="00C74F73" w:rsidP="00C74F73">
      <w:pPr>
        <w:spacing w:after="0" w:line="240" w:lineRule="auto"/>
        <w:ind w:firstLine="709"/>
        <w:jc w:val="both"/>
        <w:rPr>
          <w:rFonts w:ascii="Times New Roman" w:eastAsia="Times New Roman" w:hAnsi="Times New Roman" w:cs="Times New Roman"/>
          <w:sz w:val="28"/>
          <w:szCs w:val="28"/>
          <w:lang w:eastAsia="ru-RU"/>
        </w:rPr>
      </w:pPr>
      <w:r w:rsidRPr="008226FB">
        <w:rPr>
          <w:rFonts w:ascii="Times New Roman" w:eastAsia="Times New Roman" w:hAnsi="Times New Roman" w:cs="Times New Roman"/>
          <w:sz w:val="28"/>
          <w:szCs w:val="28"/>
          <w:lang w:eastAsia="ru-RU"/>
        </w:rPr>
        <w:t xml:space="preserve">   Разнообразные занятия дают возможность детям проявить свою индивидуальность, самостоятельность, способствуют гармоничному и духовному развитию личности. При организации работы необходимо постараться соединить игру, труд и обучение, что поможет обеспечить единство решения познавательных, практических и игровых задач. Игровые приемы, загадки, считалки, скороговорки, тематические вопросы также помогают при творческой работе. Хорошо, если дети под руководством педагога посетят бумажную фабрику или типографию.</w:t>
      </w:r>
    </w:p>
    <w:p w:rsidR="000535BF" w:rsidRDefault="000535BF" w:rsidP="000535BF">
      <w:pPr>
        <w:spacing w:after="0" w:line="240" w:lineRule="auto"/>
        <w:jc w:val="both"/>
        <w:rPr>
          <w:rFonts w:ascii="Times New Roman" w:eastAsia="Times New Roman" w:hAnsi="Times New Roman" w:cs="Times New Roman"/>
          <w:sz w:val="28"/>
          <w:szCs w:val="28"/>
          <w:lang w:eastAsia="ru-RU"/>
        </w:rPr>
      </w:pPr>
    </w:p>
    <w:p w:rsidR="009E78C7" w:rsidRPr="008226FB" w:rsidRDefault="009E78C7" w:rsidP="000535BF">
      <w:pPr>
        <w:spacing w:after="0" w:line="240" w:lineRule="auto"/>
        <w:jc w:val="both"/>
        <w:rPr>
          <w:rFonts w:ascii="Times New Roman" w:eastAsia="Times New Roman" w:hAnsi="Times New Roman" w:cs="Times New Roman"/>
          <w:sz w:val="28"/>
          <w:szCs w:val="28"/>
          <w:lang w:eastAsia="ru-RU"/>
        </w:rPr>
      </w:pPr>
    </w:p>
    <w:p w:rsidR="004F3829" w:rsidRPr="001309C4" w:rsidRDefault="00A96E7B" w:rsidP="002E09BE">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lastRenderedPageBreak/>
        <w:t>7</w:t>
      </w:r>
      <w:r w:rsidR="00C74F73" w:rsidRPr="001309C4">
        <w:rPr>
          <w:rFonts w:ascii="Times New Roman" w:eastAsia="Times New Roman" w:hAnsi="Times New Roman" w:cs="Times New Roman"/>
          <w:b/>
          <w:sz w:val="28"/>
          <w:szCs w:val="28"/>
          <w:lang w:eastAsia="ru-RU"/>
        </w:rPr>
        <w:t>.</w:t>
      </w:r>
      <w:r w:rsidR="00EB0ACC" w:rsidRPr="001309C4">
        <w:rPr>
          <w:rFonts w:ascii="Times New Roman" w:eastAsia="Times New Roman" w:hAnsi="Times New Roman" w:cs="Times New Roman"/>
          <w:b/>
          <w:sz w:val="28"/>
          <w:szCs w:val="28"/>
          <w:lang w:eastAsia="ru-RU"/>
        </w:rPr>
        <w:t xml:space="preserve"> </w:t>
      </w:r>
      <w:r w:rsidR="00BB768D" w:rsidRPr="001309C4">
        <w:rPr>
          <w:rFonts w:ascii="Times New Roman" w:eastAsia="Times New Roman" w:hAnsi="Times New Roman" w:cs="Times New Roman"/>
          <w:b/>
          <w:sz w:val="28"/>
          <w:szCs w:val="28"/>
          <w:lang w:eastAsia="ru-RU"/>
        </w:rPr>
        <w:t xml:space="preserve">Список </w:t>
      </w:r>
      <w:r w:rsidR="00CB4ED6" w:rsidRPr="001309C4">
        <w:rPr>
          <w:rFonts w:ascii="Times New Roman" w:eastAsia="Times New Roman" w:hAnsi="Times New Roman" w:cs="Times New Roman"/>
          <w:b/>
          <w:sz w:val="28"/>
          <w:szCs w:val="28"/>
          <w:lang w:eastAsia="ru-RU"/>
        </w:rPr>
        <w:t>литературы</w:t>
      </w:r>
      <w:r w:rsidR="002E09BE" w:rsidRPr="001309C4">
        <w:rPr>
          <w:rFonts w:ascii="Times New Roman" w:eastAsia="Times New Roman" w:hAnsi="Times New Roman" w:cs="Times New Roman"/>
          <w:b/>
          <w:sz w:val="28"/>
          <w:szCs w:val="28"/>
          <w:lang w:eastAsia="ru-RU"/>
        </w:rPr>
        <w:t xml:space="preserve"> для педагога</w:t>
      </w:r>
      <w:r w:rsidR="00BB768D" w:rsidRPr="001309C4">
        <w:rPr>
          <w:rFonts w:ascii="Times New Roman" w:eastAsia="Times New Roman" w:hAnsi="Times New Roman" w:cs="Times New Roman"/>
          <w:b/>
          <w:sz w:val="28"/>
          <w:szCs w:val="28"/>
          <w:lang w:eastAsia="ru-RU"/>
        </w:rPr>
        <w:t>.</w:t>
      </w:r>
    </w:p>
    <w:p w:rsidR="00DE3D7D" w:rsidRPr="001309C4" w:rsidRDefault="00DE3D7D" w:rsidP="00DE3D7D">
      <w:pPr>
        <w:spacing w:after="0" w:line="240" w:lineRule="auto"/>
        <w:rPr>
          <w:rFonts w:ascii="Times New Roman" w:eastAsia="Times New Roman" w:hAnsi="Times New Roman" w:cs="Times New Roman"/>
          <w:b/>
          <w:sz w:val="28"/>
          <w:szCs w:val="28"/>
          <w:lang w:eastAsia="ru-RU"/>
        </w:rPr>
      </w:pPr>
    </w:p>
    <w:p w:rsidR="00225D35" w:rsidRPr="001309C4" w:rsidRDefault="006277CC" w:rsidP="001309C4">
      <w:pPr>
        <w:pStyle w:val="a6"/>
        <w:numPr>
          <w:ilvl w:val="0"/>
          <w:numId w:val="38"/>
        </w:numPr>
        <w:spacing w:before="100" w:beforeAutospacing="1" w:after="100" w:afterAutospacing="1" w:line="240" w:lineRule="auto"/>
        <w:ind w:left="284"/>
        <w:rPr>
          <w:rFonts w:ascii="Times New Roman" w:eastAsia="Calibri" w:hAnsi="Times New Roman" w:cs="Times New Roman"/>
          <w:sz w:val="28"/>
          <w:szCs w:val="28"/>
        </w:rPr>
      </w:pPr>
      <w:proofErr w:type="spellStart"/>
      <w:r w:rsidRPr="001309C4">
        <w:rPr>
          <w:rFonts w:ascii="Times New Roman" w:eastAsia="Calibri" w:hAnsi="Times New Roman" w:cs="Times New Roman"/>
          <w:sz w:val="28"/>
          <w:szCs w:val="28"/>
        </w:rPr>
        <w:t>Вог</w:t>
      </w:r>
      <w:r w:rsidR="00225D35" w:rsidRPr="001309C4">
        <w:rPr>
          <w:rFonts w:ascii="Times New Roman" w:eastAsia="Calibri" w:hAnsi="Times New Roman" w:cs="Times New Roman"/>
          <w:sz w:val="28"/>
          <w:szCs w:val="28"/>
        </w:rPr>
        <w:t>ль</w:t>
      </w:r>
      <w:proofErr w:type="spellEnd"/>
      <w:r w:rsidR="00225D35" w:rsidRPr="001309C4">
        <w:rPr>
          <w:rFonts w:ascii="Times New Roman" w:eastAsia="Calibri" w:hAnsi="Times New Roman" w:cs="Times New Roman"/>
          <w:sz w:val="28"/>
          <w:szCs w:val="28"/>
        </w:rPr>
        <w:t xml:space="preserve"> Р., Зингер Х. Оригами и поделки из бумаги. Перевод </w:t>
      </w:r>
      <w:proofErr w:type="spellStart"/>
      <w:r w:rsidR="00225D35" w:rsidRPr="001309C4">
        <w:rPr>
          <w:rFonts w:ascii="Times New Roman" w:eastAsia="Calibri" w:hAnsi="Times New Roman" w:cs="Times New Roman"/>
          <w:sz w:val="28"/>
          <w:szCs w:val="28"/>
        </w:rPr>
        <w:t>А.Озерова</w:t>
      </w:r>
      <w:proofErr w:type="spellEnd"/>
      <w:r w:rsidR="00225D35" w:rsidRPr="001309C4">
        <w:rPr>
          <w:rFonts w:ascii="Times New Roman" w:eastAsia="Calibri" w:hAnsi="Times New Roman" w:cs="Times New Roman"/>
          <w:sz w:val="28"/>
          <w:szCs w:val="28"/>
        </w:rPr>
        <w:t xml:space="preserve">. – М.: Издательство ЭК СМО-Пресс, </w:t>
      </w:r>
      <w:proofErr w:type="gramStart"/>
      <w:r w:rsidR="00225D35" w:rsidRPr="001309C4">
        <w:rPr>
          <w:rFonts w:ascii="Times New Roman" w:eastAsia="Calibri" w:hAnsi="Times New Roman" w:cs="Times New Roman"/>
          <w:sz w:val="28"/>
          <w:szCs w:val="28"/>
        </w:rPr>
        <w:t>2001.-</w:t>
      </w:r>
      <w:proofErr w:type="gramEnd"/>
      <w:r w:rsidR="00225D35" w:rsidRPr="001309C4">
        <w:rPr>
          <w:rFonts w:ascii="Times New Roman" w:eastAsia="Calibri" w:hAnsi="Times New Roman" w:cs="Times New Roman"/>
          <w:sz w:val="28"/>
          <w:szCs w:val="28"/>
        </w:rPr>
        <w:t xml:space="preserve"> 144с., </w:t>
      </w:r>
      <w:proofErr w:type="spellStart"/>
      <w:r w:rsidR="00225D35" w:rsidRPr="001309C4">
        <w:rPr>
          <w:rFonts w:ascii="Times New Roman" w:eastAsia="Calibri" w:hAnsi="Times New Roman" w:cs="Times New Roman"/>
          <w:sz w:val="28"/>
          <w:szCs w:val="28"/>
        </w:rPr>
        <w:t>илл</w:t>
      </w:r>
      <w:proofErr w:type="spellEnd"/>
      <w:r w:rsidR="00225D35" w:rsidRPr="001309C4">
        <w:rPr>
          <w:rFonts w:ascii="Times New Roman" w:eastAsia="Calibri" w:hAnsi="Times New Roman" w:cs="Times New Roman"/>
          <w:sz w:val="28"/>
          <w:szCs w:val="28"/>
        </w:rPr>
        <w:t>.</w:t>
      </w:r>
      <w:r w:rsidR="004F3829" w:rsidRPr="001309C4">
        <w:rPr>
          <w:rFonts w:ascii="Times New Roman" w:eastAsia="Calibri" w:hAnsi="Times New Roman" w:cs="Times New Roman"/>
          <w:sz w:val="28"/>
          <w:szCs w:val="28"/>
        </w:rPr>
        <w:t xml:space="preserve"> </w:t>
      </w:r>
    </w:p>
    <w:p w:rsidR="004F3829" w:rsidRPr="001309C4" w:rsidRDefault="004F3829" w:rsidP="001309C4">
      <w:pPr>
        <w:pStyle w:val="a6"/>
        <w:numPr>
          <w:ilvl w:val="0"/>
          <w:numId w:val="38"/>
        </w:numPr>
        <w:spacing w:before="100" w:beforeAutospacing="1" w:after="100" w:afterAutospacing="1" w:line="240" w:lineRule="auto"/>
        <w:ind w:left="284"/>
        <w:rPr>
          <w:rFonts w:ascii="Times New Roman" w:eastAsia="Calibri" w:hAnsi="Times New Roman" w:cs="Times New Roman"/>
          <w:sz w:val="28"/>
          <w:szCs w:val="28"/>
        </w:rPr>
      </w:pPr>
      <w:r w:rsidRPr="001309C4">
        <w:rPr>
          <w:rFonts w:ascii="Times New Roman" w:eastAsia="Calibri" w:hAnsi="Times New Roman" w:cs="Times New Roman"/>
          <w:sz w:val="28"/>
          <w:szCs w:val="28"/>
        </w:rPr>
        <w:t xml:space="preserve">Долженко Г.И. 100 поделок из бумаги. – Ярославль: Академия развития: Академия Холдинг, 2004г. </w:t>
      </w:r>
    </w:p>
    <w:p w:rsidR="004F3829" w:rsidRPr="001309C4" w:rsidRDefault="004F3829" w:rsidP="001309C4">
      <w:pPr>
        <w:pStyle w:val="a6"/>
        <w:numPr>
          <w:ilvl w:val="0"/>
          <w:numId w:val="38"/>
        </w:numPr>
        <w:spacing w:before="100" w:beforeAutospacing="1" w:after="100" w:afterAutospacing="1" w:line="240" w:lineRule="auto"/>
        <w:ind w:left="284"/>
        <w:rPr>
          <w:rFonts w:ascii="Times New Roman" w:eastAsia="Calibri" w:hAnsi="Times New Roman" w:cs="Times New Roman"/>
          <w:sz w:val="28"/>
          <w:szCs w:val="28"/>
        </w:rPr>
      </w:pPr>
      <w:r w:rsidRPr="001309C4">
        <w:rPr>
          <w:rFonts w:ascii="Times New Roman" w:eastAsia="Calibri" w:hAnsi="Times New Roman" w:cs="Times New Roman"/>
          <w:sz w:val="28"/>
          <w:szCs w:val="28"/>
        </w:rPr>
        <w:t>Игрушки из бумаги. Составитель Дельта: Издательство Кристалл Санкт-Петербург, 1996г.</w:t>
      </w:r>
    </w:p>
    <w:p w:rsidR="00225D35" w:rsidRPr="001309C4" w:rsidRDefault="00225D35" w:rsidP="001309C4">
      <w:pPr>
        <w:pStyle w:val="a6"/>
        <w:numPr>
          <w:ilvl w:val="0"/>
          <w:numId w:val="38"/>
        </w:numPr>
        <w:spacing w:before="100" w:beforeAutospacing="1" w:after="100" w:afterAutospacing="1" w:line="240" w:lineRule="auto"/>
        <w:ind w:left="284"/>
        <w:rPr>
          <w:rFonts w:ascii="Times New Roman" w:eastAsia="Calibri" w:hAnsi="Times New Roman" w:cs="Times New Roman"/>
          <w:sz w:val="28"/>
          <w:szCs w:val="28"/>
        </w:rPr>
      </w:pPr>
      <w:r w:rsidRPr="001309C4">
        <w:rPr>
          <w:rFonts w:ascii="Times New Roman" w:eastAsia="Calibri" w:hAnsi="Times New Roman" w:cs="Times New Roman"/>
          <w:sz w:val="28"/>
          <w:szCs w:val="28"/>
        </w:rPr>
        <w:t>Колесник С.И., Азбука мастерства. ОАО «Лицей» 2004</w:t>
      </w:r>
    </w:p>
    <w:p w:rsidR="001E139A" w:rsidRPr="001309C4" w:rsidRDefault="001E139A" w:rsidP="001309C4">
      <w:pPr>
        <w:pStyle w:val="a6"/>
        <w:numPr>
          <w:ilvl w:val="0"/>
          <w:numId w:val="38"/>
        </w:numPr>
        <w:spacing w:before="100" w:beforeAutospacing="1" w:after="100" w:afterAutospacing="1" w:line="240" w:lineRule="auto"/>
        <w:ind w:left="284"/>
        <w:rPr>
          <w:rFonts w:ascii="Times New Roman" w:eastAsia="Calibri" w:hAnsi="Times New Roman" w:cs="Times New Roman"/>
          <w:sz w:val="28"/>
          <w:szCs w:val="28"/>
        </w:rPr>
      </w:pPr>
      <w:proofErr w:type="spellStart"/>
      <w:r w:rsidRPr="001309C4">
        <w:rPr>
          <w:rFonts w:ascii="Times New Roman" w:eastAsia="Calibri" w:hAnsi="Times New Roman" w:cs="Times New Roman"/>
          <w:sz w:val="28"/>
          <w:szCs w:val="28"/>
        </w:rPr>
        <w:t>Сержантова</w:t>
      </w:r>
      <w:proofErr w:type="spellEnd"/>
      <w:r w:rsidRPr="001309C4">
        <w:rPr>
          <w:rFonts w:ascii="Times New Roman" w:eastAsia="Calibri" w:hAnsi="Times New Roman" w:cs="Times New Roman"/>
          <w:sz w:val="28"/>
          <w:szCs w:val="28"/>
        </w:rPr>
        <w:t xml:space="preserve"> Т.Б. 365 моделей оригами. – М.: </w:t>
      </w:r>
      <w:proofErr w:type="spellStart"/>
      <w:r w:rsidRPr="001309C4">
        <w:rPr>
          <w:rFonts w:ascii="Times New Roman" w:eastAsia="Calibri" w:hAnsi="Times New Roman" w:cs="Times New Roman"/>
          <w:sz w:val="28"/>
          <w:szCs w:val="28"/>
        </w:rPr>
        <w:t>Рольф</w:t>
      </w:r>
      <w:proofErr w:type="spellEnd"/>
      <w:r w:rsidRPr="001309C4">
        <w:rPr>
          <w:rFonts w:ascii="Times New Roman" w:eastAsia="Calibri" w:hAnsi="Times New Roman" w:cs="Times New Roman"/>
          <w:sz w:val="28"/>
          <w:szCs w:val="28"/>
        </w:rPr>
        <w:t xml:space="preserve">, Айрис-пресс, 1999г. </w:t>
      </w:r>
    </w:p>
    <w:p w:rsidR="001E139A" w:rsidRPr="001309C4" w:rsidRDefault="001E139A" w:rsidP="001309C4">
      <w:pPr>
        <w:pStyle w:val="a6"/>
        <w:numPr>
          <w:ilvl w:val="0"/>
          <w:numId w:val="38"/>
        </w:numPr>
        <w:spacing w:before="100" w:beforeAutospacing="1" w:after="100" w:afterAutospacing="1" w:line="240" w:lineRule="auto"/>
        <w:ind w:left="284"/>
        <w:rPr>
          <w:rFonts w:ascii="Times New Roman" w:eastAsia="Calibri" w:hAnsi="Times New Roman" w:cs="Times New Roman"/>
          <w:sz w:val="28"/>
          <w:szCs w:val="28"/>
        </w:rPr>
      </w:pPr>
      <w:proofErr w:type="spellStart"/>
      <w:r w:rsidRPr="001309C4">
        <w:rPr>
          <w:rFonts w:ascii="Times New Roman" w:eastAsia="Calibri" w:hAnsi="Times New Roman" w:cs="Times New Roman"/>
          <w:sz w:val="28"/>
          <w:szCs w:val="28"/>
        </w:rPr>
        <w:t>Сержантова</w:t>
      </w:r>
      <w:proofErr w:type="spellEnd"/>
      <w:r w:rsidRPr="001309C4">
        <w:rPr>
          <w:rFonts w:ascii="Times New Roman" w:eastAsia="Calibri" w:hAnsi="Times New Roman" w:cs="Times New Roman"/>
          <w:sz w:val="28"/>
          <w:szCs w:val="28"/>
        </w:rPr>
        <w:t xml:space="preserve"> Т.Б. Оригами для всей семьи. – М.: </w:t>
      </w:r>
      <w:proofErr w:type="spellStart"/>
      <w:r w:rsidRPr="001309C4">
        <w:rPr>
          <w:rFonts w:ascii="Times New Roman" w:eastAsia="Calibri" w:hAnsi="Times New Roman" w:cs="Times New Roman"/>
          <w:sz w:val="28"/>
          <w:szCs w:val="28"/>
        </w:rPr>
        <w:t>Рольф</w:t>
      </w:r>
      <w:proofErr w:type="spellEnd"/>
      <w:r w:rsidRPr="001309C4">
        <w:rPr>
          <w:rFonts w:ascii="Times New Roman" w:eastAsia="Calibri" w:hAnsi="Times New Roman" w:cs="Times New Roman"/>
          <w:sz w:val="28"/>
          <w:szCs w:val="28"/>
        </w:rPr>
        <w:t>, Айрис-пресс, 2001г.</w:t>
      </w:r>
    </w:p>
    <w:p w:rsidR="008226FB" w:rsidRPr="001309C4" w:rsidRDefault="00225D35" w:rsidP="001309C4">
      <w:pPr>
        <w:pStyle w:val="a6"/>
        <w:numPr>
          <w:ilvl w:val="0"/>
          <w:numId w:val="38"/>
        </w:numPr>
        <w:spacing w:after="0" w:line="240" w:lineRule="auto"/>
        <w:ind w:left="284"/>
        <w:jc w:val="both"/>
        <w:rPr>
          <w:rFonts w:ascii="Times New Roman" w:eastAsia="Times New Roman" w:hAnsi="Times New Roman" w:cs="Times New Roman"/>
          <w:sz w:val="28"/>
          <w:szCs w:val="28"/>
          <w:lang w:eastAsia="ru-RU"/>
        </w:rPr>
      </w:pPr>
      <w:r w:rsidRPr="001309C4">
        <w:rPr>
          <w:rFonts w:ascii="Times New Roman" w:eastAsia="Times New Roman" w:hAnsi="Times New Roman" w:cs="Times New Roman"/>
          <w:sz w:val="28"/>
          <w:szCs w:val="28"/>
          <w:lang w:eastAsia="ru-RU"/>
        </w:rPr>
        <w:t>Ткаченко В.Г. Элементы черчения и конструирования в начальных классах. Киев «</w:t>
      </w:r>
      <w:proofErr w:type="spellStart"/>
      <w:r w:rsidRPr="001309C4">
        <w:rPr>
          <w:rFonts w:ascii="Times New Roman" w:eastAsia="Times New Roman" w:hAnsi="Times New Roman" w:cs="Times New Roman"/>
          <w:sz w:val="28"/>
          <w:szCs w:val="28"/>
          <w:lang w:eastAsia="ru-RU"/>
        </w:rPr>
        <w:t>Радянська</w:t>
      </w:r>
      <w:proofErr w:type="spellEnd"/>
      <w:r w:rsidRPr="001309C4">
        <w:rPr>
          <w:rFonts w:ascii="Times New Roman" w:eastAsia="Times New Roman" w:hAnsi="Times New Roman" w:cs="Times New Roman"/>
          <w:sz w:val="28"/>
          <w:szCs w:val="28"/>
          <w:lang w:eastAsia="ru-RU"/>
        </w:rPr>
        <w:t xml:space="preserve"> школа» 1982.</w:t>
      </w:r>
    </w:p>
    <w:p w:rsidR="008226FB" w:rsidRPr="001309C4" w:rsidRDefault="008226FB" w:rsidP="001309C4">
      <w:pPr>
        <w:pStyle w:val="a6"/>
        <w:numPr>
          <w:ilvl w:val="0"/>
          <w:numId w:val="38"/>
        </w:numPr>
        <w:spacing w:after="0" w:line="240" w:lineRule="auto"/>
        <w:ind w:left="284"/>
        <w:jc w:val="both"/>
        <w:rPr>
          <w:rFonts w:ascii="Times New Roman" w:eastAsia="Times New Roman" w:hAnsi="Times New Roman" w:cs="Times New Roman"/>
          <w:sz w:val="28"/>
          <w:szCs w:val="28"/>
          <w:lang w:eastAsia="ru-RU"/>
        </w:rPr>
      </w:pPr>
      <w:r w:rsidRPr="001309C4">
        <w:rPr>
          <w:rFonts w:ascii="Times New Roman" w:eastAsia="Times New Roman" w:hAnsi="Times New Roman" w:cs="Times New Roman"/>
          <w:color w:val="000000"/>
          <w:sz w:val="28"/>
          <w:szCs w:val="28"/>
          <w:lang w:eastAsia="ru-RU"/>
        </w:rPr>
        <w:t xml:space="preserve">К. </w:t>
      </w:r>
      <w:proofErr w:type="spellStart"/>
      <w:r w:rsidRPr="001309C4">
        <w:rPr>
          <w:rFonts w:ascii="Times New Roman" w:eastAsia="Times New Roman" w:hAnsi="Times New Roman" w:cs="Times New Roman"/>
          <w:color w:val="000000"/>
          <w:sz w:val="28"/>
          <w:szCs w:val="28"/>
          <w:lang w:eastAsia="ru-RU"/>
        </w:rPr>
        <w:t>Мититело</w:t>
      </w:r>
      <w:proofErr w:type="spellEnd"/>
      <w:r w:rsidRPr="001309C4">
        <w:rPr>
          <w:rFonts w:ascii="Times New Roman" w:eastAsia="Times New Roman" w:hAnsi="Times New Roman" w:cs="Times New Roman"/>
          <w:color w:val="000000"/>
          <w:sz w:val="28"/>
          <w:szCs w:val="28"/>
          <w:lang w:eastAsia="ru-RU"/>
        </w:rPr>
        <w:t xml:space="preserve"> "Чудо - Аппликация".  </w:t>
      </w:r>
      <w:proofErr w:type="spellStart"/>
      <w:proofErr w:type="gramStart"/>
      <w:r w:rsidRPr="001309C4">
        <w:rPr>
          <w:rFonts w:ascii="Times New Roman" w:eastAsia="Times New Roman" w:hAnsi="Times New Roman" w:cs="Times New Roman"/>
          <w:color w:val="000000"/>
          <w:sz w:val="28"/>
          <w:szCs w:val="28"/>
          <w:lang w:eastAsia="ru-RU"/>
        </w:rPr>
        <w:t>Эксмо</w:t>
      </w:r>
      <w:proofErr w:type="spellEnd"/>
      <w:r w:rsidRPr="001309C4">
        <w:rPr>
          <w:rFonts w:ascii="Times New Roman" w:eastAsia="Times New Roman" w:hAnsi="Times New Roman" w:cs="Times New Roman"/>
          <w:color w:val="000000"/>
          <w:sz w:val="28"/>
          <w:szCs w:val="28"/>
          <w:lang w:eastAsia="ru-RU"/>
        </w:rPr>
        <w:t>:,</w:t>
      </w:r>
      <w:proofErr w:type="gramEnd"/>
      <w:r w:rsidRPr="001309C4">
        <w:rPr>
          <w:rFonts w:ascii="Times New Roman" w:eastAsia="Times New Roman" w:hAnsi="Times New Roman" w:cs="Times New Roman"/>
          <w:color w:val="000000"/>
          <w:sz w:val="28"/>
          <w:szCs w:val="28"/>
          <w:lang w:eastAsia="ru-RU"/>
        </w:rPr>
        <w:t xml:space="preserve"> 2008 г.</w:t>
      </w:r>
    </w:p>
    <w:p w:rsidR="008226FB" w:rsidRPr="001309C4" w:rsidRDefault="008226FB" w:rsidP="001309C4">
      <w:pPr>
        <w:pStyle w:val="a6"/>
        <w:numPr>
          <w:ilvl w:val="0"/>
          <w:numId w:val="38"/>
        </w:numPr>
        <w:spacing w:after="0" w:line="240" w:lineRule="auto"/>
        <w:ind w:left="284"/>
        <w:jc w:val="both"/>
        <w:rPr>
          <w:rFonts w:ascii="Times New Roman" w:eastAsia="Times New Roman" w:hAnsi="Times New Roman" w:cs="Times New Roman"/>
          <w:sz w:val="28"/>
          <w:szCs w:val="28"/>
          <w:lang w:eastAsia="ru-RU"/>
        </w:rPr>
      </w:pPr>
      <w:proofErr w:type="spellStart"/>
      <w:r w:rsidRPr="001309C4">
        <w:rPr>
          <w:rFonts w:ascii="Times New Roman" w:eastAsia="Times New Roman" w:hAnsi="Times New Roman" w:cs="Times New Roman"/>
          <w:color w:val="000000"/>
          <w:sz w:val="28"/>
          <w:szCs w:val="28"/>
          <w:lang w:eastAsia="ru-RU"/>
        </w:rPr>
        <w:t>Митителло</w:t>
      </w:r>
      <w:proofErr w:type="spellEnd"/>
      <w:r w:rsidRPr="001309C4">
        <w:rPr>
          <w:rFonts w:ascii="Times New Roman" w:eastAsia="Times New Roman" w:hAnsi="Times New Roman" w:cs="Times New Roman"/>
          <w:color w:val="000000"/>
          <w:sz w:val="28"/>
          <w:szCs w:val="28"/>
          <w:lang w:eastAsia="ru-RU"/>
        </w:rPr>
        <w:t xml:space="preserve"> К.  Аппликация: техника и искусство. «</w:t>
      </w:r>
      <w:proofErr w:type="spellStart"/>
      <w:r w:rsidRPr="001309C4">
        <w:rPr>
          <w:rFonts w:ascii="Times New Roman" w:eastAsia="Times New Roman" w:hAnsi="Times New Roman" w:cs="Times New Roman"/>
          <w:color w:val="000000"/>
          <w:sz w:val="28"/>
          <w:szCs w:val="28"/>
          <w:lang w:eastAsia="ru-RU"/>
        </w:rPr>
        <w:t>Эксмо</w:t>
      </w:r>
      <w:proofErr w:type="spellEnd"/>
      <w:r w:rsidRPr="001309C4">
        <w:rPr>
          <w:rFonts w:ascii="Times New Roman" w:eastAsia="Times New Roman" w:hAnsi="Times New Roman" w:cs="Times New Roman"/>
          <w:color w:val="000000"/>
          <w:sz w:val="28"/>
          <w:szCs w:val="28"/>
          <w:lang w:eastAsia="ru-RU"/>
        </w:rPr>
        <w:t>»: Москва, 2005</w:t>
      </w:r>
      <w:r w:rsidRPr="001309C4">
        <w:rPr>
          <w:rFonts w:ascii="Times New Roman" w:eastAsia="Times New Roman" w:hAnsi="Times New Roman" w:cs="Times New Roman"/>
          <w:sz w:val="28"/>
          <w:szCs w:val="28"/>
          <w:lang w:eastAsia="ru-RU"/>
        </w:rPr>
        <w:t>.</w:t>
      </w:r>
    </w:p>
    <w:p w:rsidR="002E09BE" w:rsidRDefault="002E09BE" w:rsidP="002E09BE">
      <w:pPr>
        <w:spacing w:after="0" w:line="240" w:lineRule="auto"/>
        <w:jc w:val="both"/>
        <w:rPr>
          <w:rFonts w:ascii="Times New Roman" w:eastAsia="Times New Roman" w:hAnsi="Times New Roman" w:cs="Times New Roman"/>
          <w:sz w:val="28"/>
          <w:szCs w:val="28"/>
          <w:lang w:eastAsia="ru-RU"/>
        </w:rPr>
      </w:pPr>
    </w:p>
    <w:p w:rsidR="001309C4" w:rsidRDefault="001309C4" w:rsidP="002E09BE">
      <w:pPr>
        <w:spacing w:after="0" w:line="240" w:lineRule="auto"/>
        <w:jc w:val="both"/>
        <w:rPr>
          <w:rFonts w:ascii="Times New Roman" w:eastAsia="Times New Roman" w:hAnsi="Times New Roman" w:cs="Times New Roman"/>
          <w:sz w:val="28"/>
          <w:szCs w:val="28"/>
          <w:lang w:eastAsia="ru-RU"/>
        </w:rPr>
      </w:pPr>
    </w:p>
    <w:p w:rsidR="001309C4" w:rsidRPr="001309C4" w:rsidRDefault="001309C4" w:rsidP="002E09BE">
      <w:pPr>
        <w:spacing w:after="0" w:line="240" w:lineRule="auto"/>
        <w:jc w:val="both"/>
        <w:rPr>
          <w:rFonts w:ascii="Times New Roman" w:eastAsia="Times New Roman" w:hAnsi="Times New Roman" w:cs="Times New Roman"/>
          <w:sz w:val="28"/>
          <w:szCs w:val="28"/>
          <w:lang w:eastAsia="ru-RU"/>
        </w:rPr>
      </w:pPr>
    </w:p>
    <w:p w:rsidR="002E09BE" w:rsidRPr="001309C4" w:rsidRDefault="00A96E7B" w:rsidP="002E09B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7</w:t>
      </w:r>
      <w:r w:rsidR="002E09BE" w:rsidRPr="001309C4">
        <w:rPr>
          <w:rFonts w:ascii="Times New Roman" w:eastAsia="Times New Roman" w:hAnsi="Times New Roman" w:cs="Times New Roman"/>
          <w:b/>
          <w:sz w:val="28"/>
          <w:szCs w:val="28"/>
          <w:lang w:eastAsia="ru-RU"/>
        </w:rPr>
        <w:t>.</w:t>
      </w:r>
      <w:r w:rsidR="00EB0ACC" w:rsidRPr="001309C4">
        <w:rPr>
          <w:rFonts w:ascii="Times New Roman" w:eastAsia="Times New Roman" w:hAnsi="Times New Roman" w:cs="Times New Roman"/>
          <w:b/>
          <w:sz w:val="28"/>
          <w:szCs w:val="28"/>
          <w:lang w:eastAsia="ru-RU"/>
        </w:rPr>
        <w:t xml:space="preserve"> </w:t>
      </w:r>
      <w:r w:rsidR="002E09BE" w:rsidRPr="001309C4">
        <w:rPr>
          <w:rFonts w:ascii="Times New Roman" w:eastAsia="Times New Roman" w:hAnsi="Times New Roman" w:cs="Times New Roman"/>
          <w:b/>
          <w:sz w:val="28"/>
          <w:szCs w:val="28"/>
          <w:lang w:eastAsia="ru-RU"/>
        </w:rPr>
        <w:t>Список литературы для учащихся.</w:t>
      </w:r>
    </w:p>
    <w:p w:rsidR="00CB7D5A" w:rsidRPr="001309C4" w:rsidRDefault="00CB7D5A" w:rsidP="00CB7D5A">
      <w:pPr>
        <w:spacing w:after="0" w:line="240" w:lineRule="auto"/>
        <w:rPr>
          <w:rFonts w:ascii="Times New Roman" w:eastAsia="Times New Roman" w:hAnsi="Times New Roman" w:cs="Times New Roman"/>
          <w:b/>
          <w:sz w:val="28"/>
          <w:szCs w:val="28"/>
          <w:lang w:eastAsia="ru-RU"/>
        </w:rPr>
      </w:pPr>
    </w:p>
    <w:p w:rsidR="002E09BE" w:rsidRPr="001309C4" w:rsidRDefault="002E09BE" w:rsidP="001309C4">
      <w:pPr>
        <w:pStyle w:val="a6"/>
        <w:numPr>
          <w:ilvl w:val="0"/>
          <w:numId w:val="37"/>
        </w:numPr>
        <w:spacing w:after="0" w:line="240" w:lineRule="auto"/>
        <w:ind w:left="284"/>
        <w:jc w:val="both"/>
        <w:rPr>
          <w:rFonts w:ascii="Times New Roman" w:eastAsia="Times New Roman" w:hAnsi="Times New Roman" w:cs="Times New Roman"/>
          <w:sz w:val="28"/>
          <w:szCs w:val="28"/>
          <w:lang w:eastAsia="ru-RU"/>
        </w:rPr>
      </w:pPr>
      <w:proofErr w:type="spellStart"/>
      <w:r w:rsidRPr="001309C4">
        <w:rPr>
          <w:rFonts w:ascii="Times New Roman" w:eastAsia="Times New Roman" w:hAnsi="Times New Roman" w:cs="Times New Roman"/>
          <w:sz w:val="28"/>
          <w:szCs w:val="28"/>
          <w:lang w:eastAsia="ru-RU"/>
        </w:rPr>
        <w:t>Вогль</w:t>
      </w:r>
      <w:proofErr w:type="spellEnd"/>
      <w:r w:rsidRPr="001309C4">
        <w:rPr>
          <w:rFonts w:ascii="Times New Roman" w:eastAsia="Times New Roman" w:hAnsi="Times New Roman" w:cs="Times New Roman"/>
          <w:sz w:val="28"/>
          <w:szCs w:val="28"/>
          <w:lang w:eastAsia="ru-RU"/>
        </w:rPr>
        <w:t xml:space="preserve"> Р., Зингер Х. Оригами и поделки из бумаги. Перевод </w:t>
      </w:r>
      <w:proofErr w:type="spellStart"/>
      <w:r w:rsidRPr="001309C4">
        <w:rPr>
          <w:rFonts w:ascii="Times New Roman" w:eastAsia="Times New Roman" w:hAnsi="Times New Roman" w:cs="Times New Roman"/>
          <w:sz w:val="28"/>
          <w:szCs w:val="28"/>
          <w:lang w:eastAsia="ru-RU"/>
        </w:rPr>
        <w:t>А.Озерова</w:t>
      </w:r>
      <w:proofErr w:type="spellEnd"/>
      <w:r w:rsidRPr="001309C4">
        <w:rPr>
          <w:rFonts w:ascii="Times New Roman" w:eastAsia="Times New Roman" w:hAnsi="Times New Roman" w:cs="Times New Roman"/>
          <w:sz w:val="28"/>
          <w:szCs w:val="28"/>
          <w:lang w:eastAsia="ru-RU"/>
        </w:rPr>
        <w:t xml:space="preserve">. – М.: Издательство ЭК СМО-Пресс, </w:t>
      </w:r>
      <w:proofErr w:type="gramStart"/>
      <w:r w:rsidRPr="001309C4">
        <w:rPr>
          <w:rFonts w:ascii="Times New Roman" w:eastAsia="Times New Roman" w:hAnsi="Times New Roman" w:cs="Times New Roman"/>
          <w:sz w:val="28"/>
          <w:szCs w:val="28"/>
          <w:lang w:eastAsia="ru-RU"/>
        </w:rPr>
        <w:t>2001.-</w:t>
      </w:r>
      <w:proofErr w:type="gramEnd"/>
      <w:r w:rsidRPr="001309C4">
        <w:rPr>
          <w:rFonts w:ascii="Times New Roman" w:eastAsia="Times New Roman" w:hAnsi="Times New Roman" w:cs="Times New Roman"/>
          <w:sz w:val="28"/>
          <w:szCs w:val="28"/>
          <w:lang w:eastAsia="ru-RU"/>
        </w:rPr>
        <w:t xml:space="preserve"> 144с., </w:t>
      </w:r>
      <w:proofErr w:type="spellStart"/>
      <w:r w:rsidRPr="001309C4">
        <w:rPr>
          <w:rFonts w:ascii="Times New Roman" w:eastAsia="Times New Roman" w:hAnsi="Times New Roman" w:cs="Times New Roman"/>
          <w:sz w:val="28"/>
          <w:szCs w:val="28"/>
          <w:lang w:eastAsia="ru-RU"/>
        </w:rPr>
        <w:t>илл</w:t>
      </w:r>
      <w:proofErr w:type="spellEnd"/>
      <w:r w:rsidRPr="001309C4">
        <w:rPr>
          <w:rFonts w:ascii="Times New Roman" w:eastAsia="Times New Roman" w:hAnsi="Times New Roman" w:cs="Times New Roman"/>
          <w:sz w:val="28"/>
          <w:szCs w:val="28"/>
          <w:lang w:eastAsia="ru-RU"/>
        </w:rPr>
        <w:t xml:space="preserve">. </w:t>
      </w:r>
    </w:p>
    <w:p w:rsidR="002E09BE" w:rsidRPr="001309C4" w:rsidRDefault="002E09BE" w:rsidP="001309C4">
      <w:pPr>
        <w:pStyle w:val="a6"/>
        <w:numPr>
          <w:ilvl w:val="0"/>
          <w:numId w:val="37"/>
        </w:numPr>
        <w:spacing w:after="0" w:line="240" w:lineRule="auto"/>
        <w:ind w:left="284"/>
        <w:jc w:val="both"/>
        <w:rPr>
          <w:rFonts w:ascii="Times New Roman" w:eastAsia="Times New Roman" w:hAnsi="Times New Roman" w:cs="Times New Roman"/>
          <w:sz w:val="28"/>
          <w:szCs w:val="28"/>
          <w:lang w:eastAsia="ru-RU"/>
        </w:rPr>
      </w:pPr>
      <w:r w:rsidRPr="001309C4">
        <w:rPr>
          <w:rFonts w:ascii="Times New Roman" w:eastAsia="Times New Roman" w:hAnsi="Times New Roman" w:cs="Times New Roman"/>
          <w:sz w:val="28"/>
          <w:szCs w:val="28"/>
          <w:lang w:eastAsia="ru-RU"/>
        </w:rPr>
        <w:t xml:space="preserve">Долженко Г.И. 100 поделок из бумаги. – Ярославль: Академия развития: Академия Холдинг, 2004г. </w:t>
      </w:r>
    </w:p>
    <w:p w:rsidR="002E09BE" w:rsidRPr="001309C4" w:rsidRDefault="002E09BE" w:rsidP="001309C4">
      <w:pPr>
        <w:pStyle w:val="a6"/>
        <w:numPr>
          <w:ilvl w:val="0"/>
          <w:numId w:val="37"/>
        </w:numPr>
        <w:spacing w:after="0" w:line="240" w:lineRule="auto"/>
        <w:ind w:left="284"/>
        <w:jc w:val="both"/>
        <w:rPr>
          <w:rFonts w:ascii="Times New Roman" w:eastAsia="Times New Roman" w:hAnsi="Times New Roman" w:cs="Times New Roman"/>
          <w:sz w:val="28"/>
          <w:szCs w:val="28"/>
          <w:lang w:eastAsia="ru-RU"/>
        </w:rPr>
      </w:pPr>
      <w:r w:rsidRPr="001309C4">
        <w:rPr>
          <w:rFonts w:ascii="Times New Roman" w:eastAsia="Times New Roman" w:hAnsi="Times New Roman" w:cs="Times New Roman"/>
          <w:sz w:val="28"/>
          <w:szCs w:val="28"/>
          <w:lang w:eastAsia="ru-RU"/>
        </w:rPr>
        <w:t>Игрушки из бумаги. Составитель Дельта: Издательство Кристалл Санкт-Петербург, 1996г.</w:t>
      </w:r>
    </w:p>
    <w:p w:rsidR="002E09BE" w:rsidRPr="001309C4" w:rsidRDefault="002E09BE" w:rsidP="001309C4">
      <w:pPr>
        <w:pStyle w:val="a6"/>
        <w:numPr>
          <w:ilvl w:val="0"/>
          <w:numId w:val="37"/>
        </w:numPr>
        <w:spacing w:after="0" w:line="240" w:lineRule="auto"/>
        <w:ind w:left="284"/>
        <w:jc w:val="both"/>
        <w:rPr>
          <w:rFonts w:ascii="Times New Roman" w:eastAsia="Times New Roman" w:hAnsi="Times New Roman" w:cs="Times New Roman"/>
          <w:sz w:val="28"/>
          <w:szCs w:val="28"/>
          <w:lang w:eastAsia="ru-RU"/>
        </w:rPr>
      </w:pPr>
      <w:r w:rsidRPr="001309C4">
        <w:rPr>
          <w:rFonts w:ascii="Times New Roman" w:eastAsia="Times New Roman" w:hAnsi="Times New Roman" w:cs="Times New Roman"/>
          <w:sz w:val="28"/>
          <w:szCs w:val="28"/>
          <w:lang w:eastAsia="ru-RU"/>
        </w:rPr>
        <w:t>Колесник С.И., Азбука мастерства. ОАО «Лицей» 2004</w:t>
      </w:r>
    </w:p>
    <w:p w:rsidR="002E09BE" w:rsidRPr="001309C4" w:rsidRDefault="002E09BE" w:rsidP="001309C4">
      <w:pPr>
        <w:pStyle w:val="a6"/>
        <w:numPr>
          <w:ilvl w:val="0"/>
          <w:numId w:val="37"/>
        </w:numPr>
        <w:spacing w:after="0" w:line="240" w:lineRule="auto"/>
        <w:ind w:left="284"/>
        <w:jc w:val="both"/>
        <w:rPr>
          <w:rFonts w:ascii="Times New Roman" w:eastAsia="Times New Roman" w:hAnsi="Times New Roman" w:cs="Times New Roman"/>
          <w:sz w:val="28"/>
          <w:szCs w:val="28"/>
          <w:lang w:eastAsia="ru-RU"/>
        </w:rPr>
      </w:pPr>
      <w:proofErr w:type="spellStart"/>
      <w:r w:rsidRPr="001309C4">
        <w:rPr>
          <w:rFonts w:ascii="Times New Roman" w:eastAsia="Times New Roman" w:hAnsi="Times New Roman" w:cs="Times New Roman"/>
          <w:sz w:val="28"/>
          <w:szCs w:val="28"/>
          <w:lang w:eastAsia="ru-RU"/>
        </w:rPr>
        <w:t>Сержантова</w:t>
      </w:r>
      <w:proofErr w:type="spellEnd"/>
      <w:r w:rsidRPr="001309C4">
        <w:rPr>
          <w:rFonts w:ascii="Times New Roman" w:eastAsia="Times New Roman" w:hAnsi="Times New Roman" w:cs="Times New Roman"/>
          <w:sz w:val="28"/>
          <w:szCs w:val="28"/>
          <w:lang w:eastAsia="ru-RU"/>
        </w:rPr>
        <w:t xml:space="preserve"> Т.Б. 365 моделей оригами. – М.: </w:t>
      </w:r>
      <w:proofErr w:type="spellStart"/>
      <w:r w:rsidRPr="001309C4">
        <w:rPr>
          <w:rFonts w:ascii="Times New Roman" w:eastAsia="Times New Roman" w:hAnsi="Times New Roman" w:cs="Times New Roman"/>
          <w:sz w:val="28"/>
          <w:szCs w:val="28"/>
          <w:lang w:eastAsia="ru-RU"/>
        </w:rPr>
        <w:t>Рольф</w:t>
      </w:r>
      <w:proofErr w:type="spellEnd"/>
      <w:r w:rsidRPr="001309C4">
        <w:rPr>
          <w:rFonts w:ascii="Times New Roman" w:eastAsia="Times New Roman" w:hAnsi="Times New Roman" w:cs="Times New Roman"/>
          <w:sz w:val="28"/>
          <w:szCs w:val="28"/>
          <w:lang w:eastAsia="ru-RU"/>
        </w:rPr>
        <w:t xml:space="preserve">, Айрис-пресс, 1999г. </w:t>
      </w:r>
    </w:p>
    <w:p w:rsidR="002E09BE" w:rsidRPr="001309C4" w:rsidRDefault="002E09BE" w:rsidP="001309C4">
      <w:pPr>
        <w:pStyle w:val="a6"/>
        <w:numPr>
          <w:ilvl w:val="0"/>
          <w:numId w:val="37"/>
        </w:numPr>
        <w:spacing w:after="0" w:line="240" w:lineRule="auto"/>
        <w:ind w:left="284"/>
        <w:jc w:val="both"/>
        <w:rPr>
          <w:rFonts w:ascii="Times New Roman" w:eastAsia="Times New Roman" w:hAnsi="Times New Roman" w:cs="Times New Roman"/>
          <w:sz w:val="28"/>
          <w:szCs w:val="28"/>
          <w:lang w:eastAsia="ru-RU"/>
        </w:rPr>
      </w:pPr>
      <w:proofErr w:type="spellStart"/>
      <w:r w:rsidRPr="001309C4">
        <w:rPr>
          <w:rFonts w:ascii="Times New Roman" w:eastAsia="Times New Roman" w:hAnsi="Times New Roman" w:cs="Times New Roman"/>
          <w:sz w:val="28"/>
          <w:szCs w:val="28"/>
          <w:lang w:eastAsia="ru-RU"/>
        </w:rPr>
        <w:t>Сержантова</w:t>
      </w:r>
      <w:proofErr w:type="spellEnd"/>
      <w:r w:rsidRPr="001309C4">
        <w:rPr>
          <w:rFonts w:ascii="Times New Roman" w:eastAsia="Times New Roman" w:hAnsi="Times New Roman" w:cs="Times New Roman"/>
          <w:sz w:val="28"/>
          <w:szCs w:val="28"/>
          <w:lang w:eastAsia="ru-RU"/>
        </w:rPr>
        <w:t xml:space="preserve"> Т.Б. Оригами для всей семьи. – М.: </w:t>
      </w:r>
      <w:proofErr w:type="spellStart"/>
      <w:r w:rsidRPr="001309C4">
        <w:rPr>
          <w:rFonts w:ascii="Times New Roman" w:eastAsia="Times New Roman" w:hAnsi="Times New Roman" w:cs="Times New Roman"/>
          <w:sz w:val="28"/>
          <w:szCs w:val="28"/>
          <w:lang w:eastAsia="ru-RU"/>
        </w:rPr>
        <w:t>Рольф</w:t>
      </w:r>
      <w:proofErr w:type="spellEnd"/>
      <w:r w:rsidRPr="001309C4">
        <w:rPr>
          <w:rFonts w:ascii="Times New Roman" w:eastAsia="Times New Roman" w:hAnsi="Times New Roman" w:cs="Times New Roman"/>
          <w:sz w:val="28"/>
          <w:szCs w:val="28"/>
          <w:lang w:eastAsia="ru-RU"/>
        </w:rPr>
        <w:t>, Айрис-пресс, 2001г.</w:t>
      </w:r>
    </w:p>
    <w:p w:rsidR="001309C4" w:rsidRPr="001309C4" w:rsidRDefault="002E09BE" w:rsidP="001309C4">
      <w:pPr>
        <w:pStyle w:val="a6"/>
        <w:numPr>
          <w:ilvl w:val="0"/>
          <w:numId w:val="37"/>
        </w:numPr>
        <w:spacing w:after="0" w:line="240" w:lineRule="auto"/>
        <w:ind w:left="284"/>
        <w:jc w:val="both"/>
        <w:rPr>
          <w:rFonts w:ascii="Times New Roman" w:eastAsia="Times New Roman" w:hAnsi="Times New Roman" w:cs="Times New Roman"/>
          <w:sz w:val="28"/>
          <w:szCs w:val="28"/>
          <w:lang w:eastAsia="ru-RU"/>
        </w:rPr>
      </w:pPr>
      <w:r w:rsidRPr="001309C4">
        <w:rPr>
          <w:rFonts w:ascii="Times New Roman" w:eastAsia="Times New Roman" w:hAnsi="Times New Roman" w:cs="Times New Roman"/>
          <w:sz w:val="28"/>
          <w:szCs w:val="28"/>
          <w:lang w:eastAsia="ru-RU"/>
        </w:rPr>
        <w:t>Ткаченко В.Г. Элементы черчения и конструирования в начальных классах. Киев «</w:t>
      </w:r>
      <w:proofErr w:type="spellStart"/>
      <w:r w:rsidRPr="001309C4">
        <w:rPr>
          <w:rFonts w:ascii="Times New Roman" w:eastAsia="Times New Roman" w:hAnsi="Times New Roman" w:cs="Times New Roman"/>
          <w:sz w:val="28"/>
          <w:szCs w:val="28"/>
          <w:lang w:eastAsia="ru-RU"/>
        </w:rPr>
        <w:t>Радянська</w:t>
      </w:r>
      <w:proofErr w:type="spellEnd"/>
      <w:r w:rsidRPr="001309C4">
        <w:rPr>
          <w:rFonts w:ascii="Times New Roman" w:eastAsia="Times New Roman" w:hAnsi="Times New Roman" w:cs="Times New Roman"/>
          <w:sz w:val="28"/>
          <w:szCs w:val="28"/>
          <w:lang w:eastAsia="ru-RU"/>
        </w:rPr>
        <w:t xml:space="preserve"> школа» 1982.</w:t>
      </w:r>
    </w:p>
    <w:p w:rsidR="001309C4" w:rsidRPr="001309C4" w:rsidRDefault="001309C4" w:rsidP="001309C4">
      <w:pPr>
        <w:pStyle w:val="a6"/>
        <w:numPr>
          <w:ilvl w:val="0"/>
          <w:numId w:val="37"/>
        </w:numPr>
        <w:spacing w:after="0" w:line="240" w:lineRule="auto"/>
        <w:ind w:left="284"/>
        <w:jc w:val="both"/>
        <w:rPr>
          <w:rFonts w:ascii="Times New Roman" w:eastAsia="Times New Roman" w:hAnsi="Times New Roman" w:cs="Times New Roman"/>
          <w:sz w:val="28"/>
          <w:szCs w:val="28"/>
          <w:lang w:eastAsia="ru-RU"/>
        </w:rPr>
      </w:pPr>
      <w:r w:rsidRPr="001309C4">
        <w:rPr>
          <w:rFonts w:ascii="Times New Roman" w:eastAsia="Times New Roman" w:hAnsi="Times New Roman" w:cs="Times New Roman"/>
          <w:color w:val="000000"/>
          <w:sz w:val="28"/>
          <w:szCs w:val="28"/>
          <w:lang w:eastAsia="ru-RU"/>
        </w:rPr>
        <w:t xml:space="preserve">К. </w:t>
      </w:r>
      <w:proofErr w:type="spellStart"/>
      <w:r w:rsidRPr="001309C4">
        <w:rPr>
          <w:rFonts w:ascii="Times New Roman" w:eastAsia="Times New Roman" w:hAnsi="Times New Roman" w:cs="Times New Roman"/>
          <w:color w:val="000000"/>
          <w:sz w:val="28"/>
          <w:szCs w:val="28"/>
          <w:lang w:eastAsia="ru-RU"/>
        </w:rPr>
        <w:t>Мититело</w:t>
      </w:r>
      <w:proofErr w:type="spellEnd"/>
      <w:r w:rsidRPr="001309C4">
        <w:rPr>
          <w:rFonts w:ascii="Times New Roman" w:eastAsia="Times New Roman" w:hAnsi="Times New Roman" w:cs="Times New Roman"/>
          <w:color w:val="000000"/>
          <w:sz w:val="28"/>
          <w:szCs w:val="28"/>
          <w:lang w:eastAsia="ru-RU"/>
        </w:rPr>
        <w:t xml:space="preserve"> "Чудо - Аппликация". </w:t>
      </w:r>
      <w:r w:rsidRPr="001309C4">
        <w:rPr>
          <w:rFonts w:ascii="Calibri" w:eastAsia="Times New Roman" w:hAnsi="Calibri" w:cs="Calibri"/>
          <w:color w:val="000000"/>
          <w:sz w:val="28"/>
          <w:szCs w:val="28"/>
          <w:lang w:eastAsia="ru-RU"/>
        </w:rPr>
        <w:t> </w:t>
      </w:r>
      <w:proofErr w:type="spellStart"/>
      <w:proofErr w:type="gramStart"/>
      <w:r w:rsidRPr="001309C4">
        <w:rPr>
          <w:rFonts w:ascii="Times New Roman" w:eastAsia="Times New Roman" w:hAnsi="Times New Roman" w:cs="Times New Roman"/>
          <w:color w:val="000000"/>
          <w:sz w:val="28"/>
          <w:szCs w:val="28"/>
          <w:lang w:eastAsia="ru-RU"/>
        </w:rPr>
        <w:t>Эксмо</w:t>
      </w:r>
      <w:proofErr w:type="spellEnd"/>
      <w:r w:rsidRPr="001309C4">
        <w:rPr>
          <w:rFonts w:ascii="Times New Roman" w:eastAsia="Times New Roman" w:hAnsi="Times New Roman" w:cs="Times New Roman"/>
          <w:color w:val="000000"/>
          <w:sz w:val="28"/>
          <w:szCs w:val="28"/>
          <w:lang w:eastAsia="ru-RU"/>
        </w:rPr>
        <w:t>:,</w:t>
      </w:r>
      <w:proofErr w:type="gramEnd"/>
      <w:r w:rsidRPr="001309C4">
        <w:rPr>
          <w:rFonts w:ascii="Times New Roman" w:eastAsia="Times New Roman" w:hAnsi="Times New Roman" w:cs="Times New Roman"/>
          <w:color w:val="000000"/>
          <w:sz w:val="28"/>
          <w:szCs w:val="28"/>
          <w:lang w:eastAsia="ru-RU"/>
        </w:rPr>
        <w:t xml:space="preserve"> 2008 г.</w:t>
      </w:r>
    </w:p>
    <w:p w:rsidR="001309C4" w:rsidRPr="001309C4" w:rsidRDefault="001309C4" w:rsidP="001309C4">
      <w:pPr>
        <w:pStyle w:val="a6"/>
        <w:numPr>
          <w:ilvl w:val="0"/>
          <w:numId w:val="37"/>
        </w:numPr>
        <w:spacing w:after="0" w:line="240" w:lineRule="auto"/>
        <w:ind w:left="284"/>
        <w:jc w:val="both"/>
        <w:rPr>
          <w:rFonts w:ascii="Times New Roman" w:eastAsia="Times New Roman" w:hAnsi="Times New Roman" w:cs="Times New Roman"/>
          <w:sz w:val="28"/>
          <w:szCs w:val="28"/>
          <w:lang w:eastAsia="ru-RU"/>
        </w:rPr>
      </w:pPr>
      <w:proofErr w:type="spellStart"/>
      <w:r w:rsidRPr="001309C4">
        <w:rPr>
          <w:rFonts w:ascii="Times New Roman" w:eastAsia="Times New Roman" w:hAnsi="Times New Roman" w:cs="Times New Roman"/>
          <w:color w:val="000000"/>
          <w:sz w:val="28"/>
          <w:szCs w:val="28"/>
          <w:lang w:eastAsia="ru-RU"/>
        </w:rPr>
        <w:t>Тойбнер</w:t>
      </w:r>
      <w:proofErr w:type="spellEnd"/>
      <w:r w:rsidRPr="001309C4">
        <w:rPr>
          <w:rFonts w:ascii="Times New Roman" w:eastAsia="Times New Roman" w:hAnsi="Times New Roman" w:cs="Times New Roman"/>
          <w:color w:val="000000"/>
          <w:sz w:val="28"/>
          <w:szCs w:val="28"/>
          <w:lang w:eastAsia="ru-RU"/>
        </w:rPr>
        <w:t xml:space="preserve"> А. Аппликация: Цветы для любимой мамочки: Из цветного картона; «</w:t>
      </w:r>
      <w:proofErr w:type="spellStart"/>
      <w:r w:rsidRPr="001309C4">
        <w:rPr>
          <w:rFonts w:ascii="Times New Roman" w:eastAsia="Times New Roman" w:hAnsi="Times New Roman" w:cs="Times New Roman"/>
          <w:color w:val="000000"/>
          <w:sz w:val="28"/>
          <w:szCs w:val="28"/>
          <w:lang w:eastAsia="ru-RU"/>
        </w:rPr>
        <w:t>Астрель</w:t>
      </w:r>
      <w:proofErr w:type="spellEnd"/>
      <w:r w:rsidRPr="001309C4">
        <w:rPr>
          <w:rFonts w:ascii="Times New Roman" w:eastAsia="Times New Roman" w:hAnsi="Times New Roman" w:cs="Times New Roman"/>
          <w:color w:val="000000"/>
          <w:sz w:val="28"/>
          <w:szCs w:val="28"/>
          <w:lang w:eastAsia="ru-RU"/>
        </w:rPr>
        <w:t xml:space="preserve"> Академия развития»: 2008</w:t>
      </w:r>
    </w:p>
    <w:p w:rsidR="001309C4" w:rsidRPr="001309C4" w:rsidRDefault="001309C4" w:rsidP="002E09BE">
      <w:pPr>
        <w:spacing w:after="0" w:line="240" w:lineRule="auto"/>
        <w:jc w:val="both"/>
        <w:rPr>
          <w:rFonts w:ascii="Times New Roman" w:eastAsia="Times New Roman" w:hAnsi="Times New Roman" w:cs="Times New Roman"/>
          <w:sz w:val="28"/>
          <w:szCs w:val="28"/>
          <w:lang w:eastAsia="ru-RU"/>
        </w:rPr>
      </w:pPr>
    </w:p>
    <w:sectPr w:rsidR="001309C4" w:rsidRPr="001309C4" w:rsidSect="00EB0EAF">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1" w15:restartNumberingAfterBreak="0">
    <w:nsid w:val="00000003"/>
    <w:multiLevelType w:val="multilevel"/>
    <w:tmpl w:val="31B204A8"/>
    <w:name w:val="WW8Num3"/>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rPr>
        <w:color w:val="auto"/>
      </w:rPr>
    </w:lvl>
    <w:lvl w:ilvl="2">
      <w:start w:val="1"/>
      <w:numFmt w:val="decimal"/>
      <w:suff w:val="nothing"/>
      <w:lvlText w:val="%3."/>
      <w:lvlJc w:val="left"/>
      <w:pPr>
        <w:tabs>
          <w:tab w:val="num" w:pos="568"/>
        </w:tabs>
        <w:ind w:left="568"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2" w15:restartNumberingAfterBreak="0">
    <w:nsid w:val="00000004"/>
    <w:multiLevelType w:val="multilevel"/>
    <w:tmpl w:val="00000004"/>
    <w:name w:val="WW8Num4"/>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3" w15:restartNumberingAfterBreak="0">
    <w:nsid w:val="00000005"/>
    <w:multiLevelType w:val="multilevel"/>
    <w:tmpl w:val="00000005"/>
    <w:name w:val="WW8Num5"/>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4" w15:restartNumberingAfterBreak="0">
    <w:nsid w:val="00000006"/>
    <w:multiLevelType w:val="multilevel"/>
    <w:tmpl w:val="00000006"/>
    <w:name w:val="WW8Num6"/>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5" w15:restartNumberingAfterBreak="0">
    <w:nsid w:val="00000007"/>
    <w:multiLevelType w:val="multilevel"/>
    <w:tmpl w:val="00000007"/>
    <w:name w:val="WW8Num7"/>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6"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5967A49"/>
    <w:multiLevelType w:val="hybridMultilevel"/>
    <w:tmpl w:val="05587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55744C"/>
    <w:multiLevelType w:val="multilevel"/>
    <w:tmpl w:val="A8DA4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1B19CB"/>
    <w:multiLevelType w:val="hybridMultilevel"/>
    <w:tmpl w:val="2A0C86D8"/>
    <w:lvl w:ilvl="0" w:tplc="EB34A95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1F4CA6"/>
    <w:multiLevelType w:val="hybridMultilevel"/>
    <w:tmpl w:val="EDA0998E"/>
    <w:lvl w:ilvl="0" w:tplc="87B46E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9E000E2"/>
    <w:multiLevelType w:val="hybridMultilevel"/>
    <w:tmpl w:val="09DC81F0"/>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15:restartNumberingAfterBreak="0">
    <w:nsid w:val="0A905545"/>
    <w:multiLevelType w:val="hybridMultilevel"/>
    <w:tmpl w:val="DD581B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0B9915A7"/>
    <w:multiLevelType w:val="hybridMultilevel"/>
    <w:tmpl w:val="E9D4F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D2F7ED4"/>
    <w:multiLevelType w:val="hybridMultilevel"/>
    <w:tmpl w:val="6C3A54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836F03"/>
    <w:multiLevelType w:val="hybridMultilevel"/>
    <w:tmpl w:val="C46E573A"/>
    <w:lvl w:ilvl="0" w:tplc="89BC72DC">
      <w:start w:val="10"/>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19DA7ECD"/>
    <w:multiLevelType w:val="hybridMultilevel"/>
    <w:tmpl w:val="5030A8DC"/>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7" w15:restartNumberingAfterBreak="0">
    <w:nsid w:val="1B6C4138"/>
    <w:multiLevelType w:val="hybridMultilevel"/>
    <w:tmpl w:val="FB440C0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4673D7F"/>
    <w:multiLevelType w:val="hybridMultilevel"/>
    <w:tmpl w:val="11F6469A"/>
    <w:lvl w:ilvl="0" w:tplc="DDAE176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1D4F2E"/>
    <w:multiLevelType w:val="hybridMultilevel"/>
    <w:tmpl w:val="E7FAF810"/>
    <w:lvl w:ilvl="0" w:tplc="D5501250">
      <w:start w:val="1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2F836F71"/>
    <w:multiLevelType w:val="hybridMultilevel"/>
    <w:tmpl w:val="A7D637AA"/>
    <w:lvl w:ilvl="0" w:tplc="0419000D">
      <w:start w:val="1"/>
      <w:numFmt w:val="bullet"/>
      <w:lvlText w:val=""/>
      <w:lvlJc w:val="left"/>
      <w:pPr>
        <w:tabs>
          <w:tab w:val="num" w:pos="644"/>
        </w:tabs>
        <w:ind w:left="644" w:hanging="360"/>
      </w:pPr>
      <w:rPr>
        <w:rFonts w:ascii="Wingdings" w:hAnsi="Wingdings"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2FE0687C"/>
    <w:multiLevelType w:val="hybridMultilevel"/>
    <w:tmpl w:val="634A8D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1B402D"/>
    <w:multiLevelType w:val="hybridMultilevel"/>
    <w:tmpl w:val="1BB0A67A"/>
    <w:lvl w:ilvl="0" w:tplc="3CF037AC">
      <w:start w:val="1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90F227F"/>
    <w:multiLevelType w:val="hybridMultilevel"/>
    <w:tmpl w:val="167276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A4434D"/>
    <w:multiLevelType w:val="hybridMultilevel"/>
    <w:tmpl w:val="583211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C5E1B84"/>
    <w:multiLevelType w:val="hybridMultilevel"/>
    <w:tmpl w:val="227683F2"/>
    <w:lvl w:ilvl="0" w:tplc="0EE025F8">
      <w:start w:val="2005"/>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3EEA468A"/>
    <w:multiLevelType w:val="hybridMultilevel"/>
    <w:tmpl w:val="8D7063B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7" w15:restartNumberingAfterBreak="0">
    <w:nsid w:val="42C11666"/>
    <w:multiLevelType w:val="hybridMultilevel"/>
    <w:tmpl w:val="16F65D7A"/>
    <w:lvl w:ilvl="0" w:tplc="0EE025F8">
      <w:start w:val="200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AA3AF0"/>
    <w:multiLevelType w:val="hybridMultilevel"/>
    <w:tmpl w:val="49AA724C"/>
    <w:lvl w:ilvl="0" w:tplc="0419000F">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6FE3E26"/>
    <w:multiLevelType w:val="hybridMultilevel"/>
    <w:tmpl w:val="1580404E"/>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9B03BDA"/>
    <w:multiLevelType w:val="hybridMultilevel"/>
    <w:tmpl w:val="1C683A02"/>
    <w:lvl w:ilvl="0" w:tplc="0419000D">
      <w:start w:val="1"/>
      <w:numFmt w:val="bullet"/>
      <w:lvlText w:val=""/>
      <w:lvlJc w:val="left"/>
      <w:pPr>
        <w:tabs>
          <w:tab w:val="num" w:pos="786"/>
        </w:tabs>
        <w:ind w:left="786" w:hanging="360"/>
      </w:pPr>
      <w:rPr>
        <w:rFonts w:ascii="Wingdings" w:hAnsi="Wingdings"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53BB03A9"/>
    <w:multiLevelType w:val="hybridMultilevel"/>
    <w:tmpl w:val="24786C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6387749"/>
    <w:multiLevelType w:val="multilevel"/>
    <w:tmpl w:val="31B204A8"/>
    <w:name w:val="WW8Num322"/>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rPr>
        <w:color w:val="auto"/>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33" w15:restartNumberingAfterBreak="0">
    <w:nsid w:val="59431F7F"/>
    <w:multiLevelType w:val="hybridMultilevel"/>
    <w:tmpl w:val="F2AC6CF2"/>
    <w:lvl w:ilvl="0" w:tplc="ACFE132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5EB0446B"/>
    <w:multiLevelType w:val="hybridMultilevel"/>
    <w:tmpl w:val="EB2203E0"/>
    <w:lvl w:ilvl="0" w:tplc="0EE025F8">
      <w:start w:val="200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8711F"/>
    <w:multiLevelType w:val="multilevel"/>
    <w:tmpl w:val="02EA2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7C189F"/>
    <w:multiLevelType w:val="hybridMultilevel"/>
    <w:tmpl w:val="5FE06E56"/>
    <w:lvl w:ilvl="0" w:tplc="0419000F">
      <w:start w:val="1"/>
      <w:numFmt w:val="decimal"/>
      <w:lvlText w:val="%1."/>
      <w:lvlJc w:val="left"/>
      <w:pPr>
        <w:ind w:left="1440" w:hanging="72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5CD31E5"/>
    <w:multiLevelType w:val="hybridMultilevel"/>
    <w:tmpl w:val="F29CF542"/>
    <w:lvl w:ilvl="0" w:tplc="0419000F">
      <w:start w:val="8"/>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9FE0AC5"/>
    <w:multiLevelType w:val="hybridMultilevel"/>
    <w:tmpl w:val="C5F4A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3A4524"/>
    <w:multiLevelType w:val="hybridMultilevel"/>
    <w:tmpl w:val="7ED411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4F36458"/>
    <w:multiLevelType w:val="hybridMultilevel"/>
    <w:tmpl w:val="E5A6994E"/>
    <w:lvl w:ilvl="0" w:tplc="376A345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15:restartNumberingAfterBreak="0">
    <w:nsid w:val="76492FC9"/>
    <w:multiLevelType w:val="hybridMultilevel"/>
    <w:tmpl w:val="EA44D5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6B14314"/>
    <w:multiLevelType w:val="hybridMultilevel"/>
    <w:tmpl w:val="D0EA20E6"/>
    <w:lvl w:ilvl="0" w:tplc="0419000D">
      <w:start w:val="1"/>
      <w:numFmt w:val="bullet"/>
      <w:lvlText w:val=""/>
      <w:lvlJc w:val="left"/>
      <w:pPr>
        <w:tabs>
          <w:tab w:val="num" w:pos="786"/>
        </w:tabs>
        <w:ind w:left="786"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68604A"/>
    <w:multiLevelType w:val="hybridMultilevel"/>
    <w:tmpl w:val="C8C6EA6C"/>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4" w15:restartNumberingAfterBreak="0">
    <w:nsid w:val="7E2401BA"/>
    <w:multiLevelType w:val="hybridMultilevel"/>
    <w:tmpl w:val="D3340EA2"/>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20"/>
  </w:num>
  <w:num w:numId="4">
    <w:abstractNumId w:val="30"/>
  </w:num>
  <w:num w:numId="5">
    <w:abstractNumId w:val="38"/>
  </w:num>
  <w:num w:numId="6">
    <w:abstractNumId w:val="14"/>
  </w:num>
  <w:num w:numId="7">
    <w:abstractNumId w:val="11"/>
  </w:num>
  <w:num w:numId="8">
    <w:abstractNumId w:val="16"/>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7"/>
  </w:num>
  <w:num w:numId="12">
    <w:abstractNumId w:val="26"/>
  </w:num>
  <w:num w:numId="13">
    <w:abstractNumId w:val="43"/>
  </w:num>
  <w:num w:numId="14">
    <w:abstractNumId w:val="44"/>
  </w:num>
  <w:num w:numId="15">
    <w:abstractNumId w:val="21"/>
  </w:num>
  <w:num w:numId="16">
    <w:abstractNumId w:val="19"/>
  </w:num>
  <w:num w:numId="17">
    <w:abstractNumId w:val="33"/>
  </w:num>
  <w:num w:numId="18">
    <w:abstractNumId w:val="22"/>
  </w:num>
  <w:num w:numId="19">
    <w:abstractNumId w:val="40"/>
  </w:num>
  <w:num w:numId="20">
    <w:abstractNumId w:val="15"/>
  </w:num>
  <w:num w:numId="21">
    <w:abstractNumId w:val="23"/>
  </w:num>
  <w:num w:numId="22">
    <w:abstractNumId w:val="1"/>
  </w:num>
  <w:num w:numId="23">
    <w:abstractNumId w:val="6"/>
  </w:num>
  <w:num w:numId="24">
    <w:abstractNumId w:val="24"/>
  </w:num>
  <w:num w:numId="25">
    <w:abstractNumId w:val="7"/>
  </w:num>
  <w:num w:numId="26">
    <w:abstractNumId w:val="39"/>
  </w:num>
  <w:num w:numId="27">
    <w:abstractNumId w:val="34"/>
  </w:num>
  <w:num w:numId="28">
    <w:abstractNumId w:val="27"/>
  </w:num>
  <w:num w:numId="29">
    <w:abstractNumId w:val="29"/>
  </w:num>
  <w:num w:numId="30">
    <w:abstractNumId w:val="25"/>
  </w:num>
  <w:num w:numId="31">
    <w:abstractNumId w:val="9"/>
  </w:num>
  <w:num w:numId="32">
    <w:abstractNumId w:val="36"/>
  </w:num>
  <w:num w:numId="33">
    <w:abstractNumId w:val="32"/>
  </w:num>
  <w:num w:numId="34">
    <w:abstractNumId w:val="41"/>
  </w:num>
  <w:num w:numId="35">
    <w:abstractNumId w:val="35"/>
  </w:num>
  <w:num w:numId="36">
    <w:abstractNumId w:val="8"/>
  </w:num>
  <w:num w:numId="37">
    <w:abstractNumId w:val="18"/>
  </w:num>
  <w:num w:numId="38">
    <w:abstractNumId w:val="10"/>
  </w:num>
  <w:num w:numId="39">
    <w:abstractNumId w:val="13"/>
  </w:num>
  <w:num w:numId="40">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55C"/>
    <w:rsid w:val="0001255C"/>
    <w:rsid w:val="00023633"/>
    <w:rsid w:val="0003075F"/>
    <w:rsid w:val="00034B49"/>
    <w:rsid w:val="000373C9"/>
    <w:rsid w:val="000535BF"/>
    <w:rsid w:val="0007654C"/>
    <w:rsid w:val="000773C8"/>
    <w:rsid w:val="00091D0F"/>
    <w:rsid w:val="00097D19"/>
    <w:rsid w:val="000C43CA"/>
    <w:rsid w:val="000D75BD"/>
    <w:rsid w:val="001230A2"/>
    <w:rsid w:val="001309C4"/>
    <w:rsid w:val="001345F6"/>
    <w:rsid w:val="001502C7"/>
    <w:rsid w:val="00152D06"/>
    <w:rsid w:val="00156827"/>
    <w:rsid w:val="00157BF4"/>
    <w:rsid w:val="001605C0"/>
    <w:rsid w:val="00175791"/>
    <w:rsid w:val="001861AB"/>
    <w:rsid w:val="001B1C79"/>
    <w:rsid w:val="001C75BD"/>
    <w:rsid w:val="001D492A"/>
    <w:rsid w:val="001D64D1"/>
    <w:rsid w:val="001E112B"/>
    <w:rsid w:val="001E139A"/>
    <w:rsid w:val="001E16E4"/>
    <w:rsid w:val="001F6360"/>
    <w:rsid w:val="00221C82"/>
    <w:rsid w:val="00225D35"/>
    <w:rsid w:val="0023450F"/>
    <w:rsid w:val="00240D2D"/>
    <w:rsid w:val="00247227"/>
    <w:rsid w:val="00254BA1"/>
    <w:rsid w:val="002601B1"/>
    <w:rsid w:val="00260997"/>
    <w:rsid w:val="00272D14"/>
    <w:rsid w:val="00280612"/>
    <w:rsid w:val="00282EF7"/>
    <w:rsid w:val="00291FA3"/>
    <w:rsid w:val="002A5ABC"/>
    <w:rsid w:val="002A7572"/>
    <w:rsid w:val="002B23FC"/>
    <w:rsid w:val="002B68CF"/>
    <w:rsid w:val="002E09BE"/>
    <w:rsid w:val="002E3C79"/>
    <w:rsid w:val="002F519A"/>
    <w:rsid w:val="002F79C7"/>
    <w:rsid w:val="00311501"/>
    <w:rsid w:val="00323255"/>
    <w:rsid w:val="0034362F"/>
    <w:rsid w:val="00345897"/>
    <w:rsid w:val="00356CEF"/>
    <w:rsid w:val="003C2B2F"/>
    <w:rsid w:val="003C6386"/>
    <w:rsid w:val="003E21C5"/>
    <w:rsid w:val="003E6130"/>
    <w:rsid w:val="003F7774"/>
    <w:rsid w:val="0041079A"/>
    <w:rsid w:val="0042126E"/>
    <w:rsid w:val="0043442D"/>
    <w:rsid w:val="0044328F"/>
    <w:rsid w:val="00443BC7"/>
    <w:rsid w:val="004553DE"/>
    <w:rsid w:val="00465BFE"/>
    <w:rsid w:val="00467421"/>
    <w:rsid w:val="004A3628"/>
    <w:rsid w:val="004F3829"/>
    <w:rsid w:val="00516B26"/>
    <w:rsid w:val="00517E05"/>
    <w:rsid w:val="005321C5"/>
    <w:rsid w:val="00536B2A"/>
    <w:rsid w:val="00565992"/>
    <w:rsid w:val="00581A1C"/>
    <w:rsid w:val="005A1EE4"/>
    <w:rsid w:val="005A214C"/>
    <w:rsid w:val="005A54DC"/>
    <w:rsid w:val="005B77CD"/>
    <w:rsid w:val="005F3637"/>
    <w:rsid w:val="00601531"/>
    <w:rsid w:val="006122B1"/>
    <w:rsid w:val="00617127"/>
    <w:rsid w:val="0061751D"/>
    <w:rsid w:val="006277CC"/>
    <w:rsid w:val="00640962"/>
    <w:rsid w:val="0066168F"/>
    <w:rsid w:val="006649C5"/>
    <w:rsid w:val="00681768"/>
    <w:rsid w:val="00697B7F"/>
    <w:rsid w:val="006B28F1"/>
    <w:rsid w:val="006B56D9"/>
    <w:rsid w:val="006C7C96"/>
    <w:rsid w:val="006E79A8"/>
    <w:rsid w:val="006F35AD"/>
    <w:rsid w:val="00727980"/>
    <w:rsid w:val="00733908"/>
    <w:rsid w:val="00747291"/>
    <w:rsid w:val="00771273"/>
    <w:rsid w:val="00782724"/>
    <w:rsid w:val="007B1090"/>
    <w:rsid w:val="007C0C79"/>
    <w:rsid w:val="007D226C"/>
    <w:rsid w:val="007E384C"/>
    <w:rsid w:val="007F27B8"/>
    <w:rsid w:val="00806C71"/>
    <w:rsid w:val="00811904"/>
    <w:rsid w:val="008226FB"/>
    <w:rsid w:val="00851878"/>
    <w:rsid w:val="008540B7"/>
    <w:rsid w:val="00871AD3"/>
    <w:rsid w:val="008732EF"/>
    <w:rsid w:val="00877E61"/>
    <w:rsid w:val="008C3B7D"/>
    <w:rsid w:val="008C58DB"/>
    <w:rsid w:val="008C7025"/>
    <w:rsid w:val="008D389D"/>
    <w:rsid w:val="008D611F"/>
    <w:rsid w:val="008D730F"/>
    <w:rsid w:val="008E0BDA"/>
    <w:rsid w:val="008F7087"/>
    <w:rsid w:val="009153BF"/>
    <w:rsid w:val="00923F03"/>
    <w:rsid w:val="00957F4C"/>
    <w:rsid w:val="009604F7"/>
    <w:rsid w:val="009644CE"/>
    <w:rsid w:val="0097538B"/>
    <w:rsid w:val="00987FFE"/>
    <w:rsid w:val="00991AB7"/>
    <w:rsid w:val="009A07EB"/>
    <w:rsid w:val="009C1B85"/>
    <w:rsid w:val="009C77CD"/>
    <w:rsid w:val="009E78C7"/>
    <w:rsid w:val="00A34F2B"/>
    <w:rsid w:val="00A47788"/>
    <w:rsid w:val="00A512C7"/>
    <w:rsid w:val="00A7451C"/>
    <w:rsid w:val="00A818D0"/>
    <w:rsid w:val="00A961E1"/>
    <w:rsid w:val="00A96E7B"/>
    <w:rsid w:val="00AA775F"/>
    <w:rsid w:val="00AC3210"/>
    <w:rsid w:val="00AC5B1D"/>
    <w:rsid w:val="00B149E7"/>
    <w:rsid w:val="00B1733F"/>
    <w:rsid w:val="00B21E25"/>
    <w:rsid w:val="00B66BFC"/>
    <w:rsid w:val="00B70C9F"/>
    <w:rsid w:val="00B81274"/>
    <w:rsid w:val="00B86027"/>
    <w:rsid w:val="00BB768D"/>
    <w:rsid w:val="00BC64AD"/>
    <w:rsid w:val="00BD0AF2"/>
    <w:rsid w:val="00BD3D37"/>
    <w:rsid w:val="00BD6618"/>
    <w:rsid w:val="00BE580F"/>
    <w:rsid w:val="00BF3129"/>
    <w:rsid w:val="00BF7230"/>
    <w:rsid w:val="00C125BF"/>
    <w:rsid w:val="00C41841"/>
    <w:rsid w:val="00C42B8A"/>
    <w:rsid w:val="00C465CC"/>
    <w:rsid w:val="00C74F73"/>
    <w:rsid w:val="00C939CC"/>
    <w:rsid w:val="00CB1B6E"/>
    <w:rsid w:val="00CB232D"/>
    <w:rsid w:val="00CB4ED6"/>
    <w:rsid w:val="00CB7D5A"/>
    <w:rsid w:val="00CD4853"/>
    <w:rsid w:val="00CF0E6C"/>
    <w:rsid w:val="00D45AFC"/>
    <w:rsid w:val="00D553A6"/>
    <w:rsid w:val="00D74C85"/>
    <w:rsid w:val="00D805CA"/>
    <w:rsid w:val="00D93451"/>
    <w:rsid w:val="00DA39A8"/>
    <w:rsid w:val="00DE3D7D"/>
    <w:rsid w:val="00DF162D"/>
    <w:rsid w:val="00E01418"/>
    <w:rsid w:val="00E03EC1"/>
    <w:rsid w:val="00E16D64"/>
    <w:rsid w:val="00E23BD5"/>
    <w:rsid w:val="00E2519A"/>
    <w:rsid w:val="00E26523"/>
    <w:rsid w:val="00E40119"/>
    <w:rsid w:val="00E548E5"/>
    <w:rsid w:val="00E71CF6"/>
    <w:rsid w:val="00E86AD1"/>
    <w:rsid w:val="00E94013"/>
    <w:rsid w:val="00EB0ACC"/>
    <w:rsid w:val="00EB0EAF"/>
    <w:rsid w:val="00EC2402"/>
    <w:rsid w:val="00EC5A1E"/>
    <w:rsid w:val="00EE505A"/>
    <w:rsid w:val="00EF24E0"/>
    <w:rsid w:val="00F01540"/>
    <w:rsid w:val="00F01697"/>
    <w:rsid w:val="00F24134"/>
    <w:rsid w:val="00F637EA"/>
    <w:rsid w:val="00F66FD6"/>
    <w:rsid w:val="00F80288"/>
    <w:rsid w:val="00FC59AA"/>
    <w:rsid w:val="00FD5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9C1C2"/>
  <w15:docId w15:val="{D5D5AD1A-D8EA-49B8-995A-0E12DD1D6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9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17E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E16D64"/>
    <w:rPr>
      <w:b/>
      <w:bCs/>
    </w:rPr>
  </w:style>
  <w:style w:type="table" w:styleId="a5">
    <w:name w:val="Table Grid"/>
    <w:basedOn w:val="a1"/>
    <w:rsid w:val="001D492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153BF"/>
    <w:pPr>
      <w:ind w:left="720"/>
      <w:contextualSpacing/>
    </w:pPr>
  </w:style>
  <w:style w:type="table" w:customStyle="1" w:styleId="1">
    <w:name w:val="Сетка таблицы1"/>
    <w:basedOn w:val="a1"/>
    <w:next w:val="a5"/>
    <w:rsid w:val="00A745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rsid w:val="005A54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
    <w:link w:val="a8"/>
    <w:rsid w:val="004F3829"/>
    <w:pPr>
      <w:suppressAutoHyphens/>
      <w:spacing w:after="0" w:line="400" w:lineRule="exact"/>
      <w:ind w:firstLine="540"/>
      <w:jc w:val="both"/>
    </w:pPr>
    <w:rPr>
      <w:rFonts w:ascii="Times New Roman" w:eastAsia="Times New Roman" w:hAnsi="Times New Roman" w:cs="Times New Roman"/>
      <w:sz w:val="28"/>
      <w:szCs w:val="28"/>
      <w:lang w:eastAsia="ar-SA"/>
    </w:rPr>
  </w:style>
  <w:style w:type="character" w:customStyle="1" w:styleId="a8">
    <w:name w:val="Основной текст с отступом Знак"/>
    <w:basedOn w:val="a0"/>
    <w:link w:val="a7"/>
    <w:rsid w:val="004F3829"/>
    <w:rPr>
      <w:rFonts w:ascii="Times New Roman" w:eastAsia="Times New Roman" w:hAnsi="Times New Roman" w:cs="Times New Roman"/>
      <w:sz w:val="28"/>
      <w:szCs w:val="28"/>
      <w:lang w:eastAsia="ar-SA"/>
    </w:rPr>
  </w:style>
  <w:style w:type="character" w:customStyle="1" w:styleId="c1">
    <w:name w:val="c1"/>
    <w:basedOn w:val="a0"/>
    <w:rsid w:val="001E16E4"/>
  </w:style>
  <w:style w:type="character" w:customStyle="1" w:styleId="c68">
    <w:name w:val="c68"/>
    <w:basedOn w:val="a0"/>
    <w:rsid w:val="008226FB"/>
  </w:style>
  <w:style w:type="character" w:customStyle="1" w:styleId="c23">
    <w:name w:val="c23"/>
    <w:basedOn w:val="a0"/>
    <w:rsid w:val="008226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77281">
      <w:bodyDiv w:val="1"/>
      <w:marLeft w:val="0"/>
      <w:marRight w:val="0"/>
      <w:marTop w:val="0"/>
      <w:marBottom w:val="0"/>
      <w:divBdr>
        <w:top w:val="none" w:sz="0" w:space="0" w:color="auto"/>
        <w:left w:val="none" w:sz="0" w:space="0" w:color="auto"/>
        <w:bottom w:val="none" w:sz="0" w:space="0" w:color="auto"/>
        <w:right w:val="none" w:sz="0" w:space="0" w:color="auto"/>
      </w:divBdr>
      <w:divsChild>
        <w:div w:id="1039668346">
          <w:marLeft w:val="634"/>
          <w:marRight w:val="0"/>
          <w:marTop w:val="82"/>
          <w:marBottom w:val="0"/>
          <w:divBdr>
            <w:top w:val="none" w:sz="0" w:space="0" w:color="auto"/>
            <w:left w:val="none" w:sz="0" w:space="0" w:color="auto"/>
            <w:bottom w:val="none" w:sz="0" w:space="0" w:color="auto"/>
            <w:right w:val="none" w:sz="0" w:space="0" w:color="auto"/>
          </w:divBdr>
        </w:div>
      </w:divsChild>
    </w:div>
    <w:div w:id="476341543">
      <w:bodyDiv w:val="1"/>
      <w:marLeft w:val="0"/>
      <w:marRight w:val="0"/>
      <w:marTop w:val="0"/>
      <w:marBottom w:val="0"/>
      <w:divBdr>
        <w:top w:val="none" w:sz="0" w:space="0" w:color="auto"/>
        <w:left w:val="none" w:sz="0" w:space="0" w:color="auto"/>
        <w:bottom w:val="none" w:sz="0" w:space="0" w:color="auto"/>
        <w:right w:val="none" w:sz="0" w:space="0" w:color="auto"/>
      </w:divBdr>
    </w:div>
    <w:div w:id="985158264">
      <w:bodyDiv w:val="1"/>
      <w:marLeft w:val="0"/>
      <w:marRight w:val="0"/>
      <w:marTop w:val="0"/>
      <w:marBottom w:val="0"/>
      <w:divBdr>
        <w:top w:val="none" w:sz="0" w:space="0" w:color="auto"/>
        <w:left w:val="none" w:sz="0" w:space="0" w:color="auto"/>
        <w:bottom w:val="none" w:sz="0" w:space="0" w:color="auto"/>
        <w:right w:val="none" w:sz="0" w:space="0" w:color="auto"/>
      </w:divBdr>
    </w:div>
    <w:div w:id="1329867787">
      <w:bodyDiv w:val="1"/>
      <w:marLeft w:val="0"/>
      <w:marRight w:val="0"/>
      <w:marTop w:val="0"/>
      <w:marBottom w:val="0"/>
      <w:divBdr>
        <w:top w:val="none" w:sz="0" w:space="0" w:color="auto"/>
        <w:left w:val="none" w:sz="0" w:space="0" w:color="auto"/>
        <w:bottom w:val="none" w:sz="0" w:space="0" w:color="auto"/>
        <w:right w:val="none" w:sz="0" w:space="0" w:color="auto"/>
      </w:divBdr>
    </w:div>
    <w:div w:id="196897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884</TotalTime>
  <Pages>14</Pages>
  <Words>3900</Words>
  <Characters>22233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147</cp:revision>
  <dcterms:created xsi:type="dcterms:W3CDTF">2012-08-23T10:46:00Z</dcterms:created>
  <dcterms:modified xsi:type="dcterms:W3CDTF">2021-02-14T09:35:00Z</dcterms:modified>
</cp:coreProperties>
</file>